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0E1" w:rsidRDefault="008D34E1" w:rsidP="00C601ED">
      <w:pPr>
        <w:jc w:val="right"/>
        <w:rPr>
          <w:rFonts w:ascii="Arial" w:hAnsi="Arial" w:cs="Arial"/>
          <w:b/>
          <w:sz w:val="18"/>
          <w:szCs w:val="18"/>
        </w:rPr>
      </w:pPr>
      <w:r>
        <w:tab/>
      </w:r>
      <w:r w:rsidR="00D74287">
        <w:tab/>
      </w:r>
      <w:r w:rsidR="00F87B04">
        <w:tab/>
      </w:r>
      <w:r w:rsidR="00F87B04">
        <w:tab/>
      </w:r>
      <w:r w:rsidR="00F87B04">
        <w:tab/>
      </w:r>
      <w:r w:rsidR="00F87B04">
        <w:tab/>
      </w:r>
      <w:r w:rsidR="00F87B04">
        <w:tab/>
      </w:r>
      <w:r w:rsidR="00F87B04">
        <w:tab/>
      </w:r>
      <w:r w:rsidR="001D79D5">
        <w:rPr>
          <w:b/>
          <w:sz w:val="20"/>
          <w:szCs w:val="20"/>
        </w:rPr>
        <w:tab/>
      </w:r>
      <w:r w:rsidR="001D79D5">
        <w:rPr>
          <w:b/>
          <w:sz w:val="20"/>
          <w:szCs w:val="20"/>
        </w:rPr>
        <w:tab/>
      </w:r>
      <w:r w:rsidR="001D79D5">
        <w:rPr>
          <w:b/>
          <w:sz w:val="20"/>
          <w:szCs w:val="20"/>
        </w:rPr>
        <w:tab/>
      </w:r>
      <w:r w:rsidR="001D79D5">
        <w:rPr>
          <w:b/>
          <w:sz w:val="20"/>
          <w:szCs w:val="20"/>
        </w:rPr>
        <w:tab/>
      </w:r>
      <w:r w:rsidR="00DE5F8D">
        <w:rPr>
          <w:b/>
          <w:sz w:val="20"/>
          <w:szCs w:val="20"/>
        </w:rPr>
        <w:tab/>
      </w:r>
      <w:r w:rsidR="000D00E1">
        <w:rPr>
          <w:b/>
          <w:sz w:val="20"/>
          <w:szCs w:val="20"/>
        </w:rPr>
        <w:tab/>
      </w:r>
    </w:p>
    <w:p w:rsidR="008B7DCA" w:rsidRPr="008F6827" w:rsidRDefault="00E82B91" w:rsidP="008F6827">
      <w:pPr>
        <w:pStyle w:val="Corpotesto"/>
        <w:ind w:left="3540" w:firstLine="708"/>
        <w:jc w:val="center"/>
        <w:rPr>
          <w:rFonts w:ascii="Arial" w:hAnsi="Arial" w:cs="Arial"/>
          <w:b/>
          <w:sz w:val="18"/>
          <w:szCs w:val="18"/>
          <w:lang w:val="it-IT"/>
        </w:rPr>
      </w:pPr>
      <w:r>
        <w:rPr>
          <w:rFonts w:ascii="Arial" w:hAnsi="Arial" w:cs="Arial"/>
          <w:b/>
          <w:sz w:val="18"/>
          <w:szCs w:val="18"/>
          <w:lang w:val="it-IT"/>
        </w:rPr>
        <w:t>Al Direttore Generale</w:t>
      </w:r>
      <w:r w:rsidR="001A3855">
        <w:rPr>
          <w:rFonts w:ascii="Arial" w:hAnsi="Arial" w:cs="Arial"/>
          <w:b/>
          <w:sz w:val="18"/>
          <w:szCs w:val="18"/>
          <w:lang w:val="it-IT"/>
        </w:rPr>
        <w:t xml:space="preserve"> ASL 5 ORISTANO</w:t>
      </w:r>
    </w:p>
    <w:p w:rsidR="008B7DCA" w:rsidRPr="008F6827" w:rsidRDefault="008B7DCA" w:rsidP="008B7DCA">
      <w:pPr>
        <w:pStyle w:val="Corpotesto"/>
        <w:jc w:val="right"/>
        <w:rPr>
          <w:rFonts w:ascii="Arial" w:hAnsi="Arial" w:cs="Arial"/>
          <w:sz w:val="18"/>
          <w:szCs w:val="18"/>
          <w:lang w:val="it-IT"/>
        </w:rPr>
      </w:pPr>
    </w:p>
    <w:p w:rsidR="008B7DCA" w:rsidRPr="001A3855" w:rsidRDefault="008B7DCA" w:rsidP="000F326F">
      <w:pPr>
        <w:pStyle w:val="Corpotesto"/>
        <w:ind w:left="4956" w:firstLine="708"/>
        <w:rPr>
          <w:rFonts w:ascii="Arial" w:hAnsi="Arial" w:cs="Arial"/>
          <w:b/>
          <w:sz w:val="18"/>
          <w:szCs w:val="18"/>
          <w:lang w:val="it-IT"/>
        </w:rPr>
      </w:pPr>
      <w:r w:rsidRPr="008F6827">
        <w:rPr>
          <w:rFonts w:ascii="Arial" w:hAnsi="Arial" w:cs="Arial"/>
          <w:sz w:val="18"/>
          <w:szCs w:val="18"/>
          <w:lang w:val="it-IT"/>
        </w:rPr>
        <w:t xml:space="preserve">via pec:  </w:t>
      </w:r>
      <w:r w:rsidRPr="008F6827">
        <w:rPr>
          <w:rFonts w:ascii="Arial" w:hAnsi="Arial" w:cs="Arial"/>
          <w:b/>
          <w:sz w:val="18"/>
          <w:szCs w:val="18"/>
          <w:lang w:val="it-IT"/>
        </w:rPr>
        <w:t xml:space="preserve"> </w:t>
      </w:r>
      <w:hyperlink r:id="rId8" w:history="1">
        <w:r w:rsidRPr="001A3855">
          <w:rPr>
            <w:rFonts w:ascii="Arial" w:hAnsi="Arial" w:cs="Arial"/>
            <w:b/>
            <w:sz w:val="18"/>
            <w:szCs w:val="18"/>
          </w:rPr>
          <w:t>risorseumane@pec.asloristano.it</w:t>
        </w:r>
      </w:hyperlink>
    </w:p>
    <w:p w:rsidR="008B7DCA" w:rsidRPr="008F6827" w:rsidRDefault="008B7DCA" w:rsidP="00E060EF">
      <w:pPr>
        <w:pStyle w:val="Corpotesto"/>
        <w:spacing w:before="11" w:line="360" w:lineRule="auto"/>
        <w:rPr>
          <w:rFonts w:ascii="Arial" w:hAnsi="Arial" w:cs="Arial"/>
          <w:b/>
          <w:sz w:val="18"/>
          <w:szCs w:val="18"/>
          <w:lang w:val="it-IT"/>
        </w:rPr>
      </w:pPr>
    </w:p>
    <w:p w:rsidR="008B7DCA" w:rsidRPr="008F6827" w:rsidRDefault="008B7DCA" w:rsidP="00E060EF">
      <w:pPr>
        <w:pStyle w:val="Corpotesto"/>
        <w:spacing w:before="11" w:line="360" w:lineRule="auto"/>
        <w:rPr>
          <w:rFonts w:ascii="Arial" w:hAnsi="Arial" w:cs="Arial"/>
          <w:b/>
          <w:sz w:val="18"/>
          <w:szCs w:val="18"/>
          <w:lang w:val="it-IT"/>
        </w:rPr>
      </w:pPr>
    </w:p>
    <w:p w:rsidR="00E060EF" w:rsidRPr="008F6827" w:rsidRDefault="00E060EF" w:rsidP="00E060EF">
      <w:pPr>
        <w:pStyle w:val="Corpotesto"/>
        <w:spacing w:line="360" w:lineRule="auto"/>
        <w:ind w:left="231"/>
        <w:rPr>
          <w:rFonts w:ascii="Arial" w:hAnsi="Arial" w:cs="Arial"/>
          <w:sz w:val="18"/>
          <w:szCs w:val="18"/>
          <w:lang w:val="it-IT"/>
        </w:rPr>
      </w:pPr>
      <w:r w:rsidRPr="008F6827">
        <w:rPr>
          <w:rFonts w:ascii="Arial" w:hAnsi="Arial" w:cs="Arial"/>
          <w:sz w:val="18"/>
          <w:szCs w:val="18"/>
          <w:lang w:val="it-IT"/>
        </w:rPr>
        <w:t>Il/la sottoscritto/a.......................................................................</w:t>
      </w:r>
    </w:p>
    <w:p w:rsidR="00DE5F8D" w:rsidRPr="008F6827" w:rsidRDefault="00DE5F8D" w:rsidP="00E060EF">
      <w:pPr>
        <w:pStyle w:val="Corpotesto"/>
        <w:spacing w:line="360" w:lineRule="auto"/>
        <w:ind w:left="231"/>
        <w:rPr>
          <w:rFonts w:ascii="Arial" w:hAnsi="Arial" w:cs="Arial"/>
          <w:sz w:val="18"/>
          <w:szCs w:val="18"/>
          <w:lang w:val="it-IT"/>
        </w:rPr>
      </w:pPr>
    </w:p>
    <w:p w:rsidR="00E060EF" w:rsidRPr="008F6827" w:rsidRDefault="00DE5F8D" w:rsidP="00DE5F8D">
      <w:pPr>
        <w:pStyle w:val="Corpotesto"/>
        <w:spacing w:before="11" w:line="360" w:lineRule="auto"/>
        <w:jc w:val="center"/>
        <w:rPr>
          <w:rFonts w:ascii="Arial" w:hAnsi="Arial" w:cs="Arial"/>
          <w:b/>
          <w:sz w:val="18"/>
          <w:szCs w:val="18"/>
          <w:lang w:val="it-IT"/>
        </w:rPr>
      </w:pPr>
      <w:r w:rsidRPr="008F6827">
        <w:rPr>
          <w:rFonts w:ascii="Arial" w:hAnsi="Arial" w:cs="Arial"/>
          <w:b/>
          <w:sz w:val="18"/>
          <w:szCs w:val="18"/>
          <w:lang w:val="it-IT"/>
        </w:rPr>
        <w:t>MANIFESTA L’INTERESSE</w:t>
      </w:r>
    </w:p>
    <w:p w:rsidR="00DE5F8D" w:rsidRPr="008F6827" w:rsidRDefault="00DE5F8D" w:rsidP="00DE5F8D">
      <w:pPr>
        <w:pStyle w:val="Corpotesto"/>
        <w:spacing w:before="11" w:line="360" w:lineRule="auto"/>
        <w:jc w:val="center"/>
        <w:rPr>
          <w:rFonts w:ascii="Arial" w:hAnsi="Arial" w:cs="Arial"/>
          <w:b/>
          <w:sz w:val="18"/>
          <w:szCs w:val="18"/>
          <w:lang w:val="it-IT"/>
        </w:rPr>
      </w:pPr>
    </w:p>
    <w:p w:rsidR="000F326F" w:rsidRDefault="00E060EF" w:rsidP="001D79D5">
      <w:pPr>
        <w:pStyle w:val="Corpotesto"/>
        <w:spacing w:afterLines="60" w:after="144" w:line="360" w:lineRule="auto"/>
        <w:ind w:left="231"/>
        <w:jc w:val="both"/>
        <w:rPr>
          <w:rFonts w:ascii="Arial" w:hAnsi="Arial" w:cs="Arial"/>
          <w:sz w:val="18"/>
          <w:szCs w:val="18"/>
          <w:lang w:val="it-IT"/>
        </w:rPr>
      </w:pPr>
      <w:r w:rsidRPr="008F6827">
        <w:rPr>
          <w:rFonts w:ascii="Arial" w:hAnsi="Arial" w:cs="Arial"/>
          <w:sz w:val="18"/>
          <w:szCs w:val="18"/>
          <w:lang w:val="it-IT"/>
        </w:rPr>
        <w:t xml:space="preserve">al conferimento </w:t>
      </w:r>
      <w:r w:rsidR="008809D8">
        <w:rPr>
          <w:rFonts w:ascii="Arial" w:hAnsi="Arial" w:cs="Arial"/>
          <w:sz w:val="18"/>
          <w:szCs w:val="18"/>
          <w:lang w:val="it-IT"/>
        </w:rPr>
        <w:t>dell’</w:t>
      </w:r>
      <w:r w:rsidRPr="008F6827">
        <w:rPr>
          <w:rFonts w:ascii="Arial" w:hAnsi="Arial" w:cs="Arial"/>
          <w:sz w:val="18"/>
          <w:szCs w:val="18"/>
          <w:lang w:val="it-IT"/>
        </w:rPr>
        <w:t>incarico</w:t>
      </w:r>
      <w:r w:rsidR="00FC7E5D">
        <w:rPr>
          <w:rFonts w:ascii="Arial" w:hAnsi="Arial" w:cs="Arial"/>
          <w:sz w:val="18"/>
          <w:szCs w:val="18"/>
          <w:lang w:val="it-IT"/>
        </w:rPr>
        <w:t xml:space="preserve"> di:</w:t>
      </w:r>
      <w:r w:rsidR="001A3855">
        <w:rPr>
          <w:rFonts w:ascii="Arial" w:hAnsi="Arial" w:cs="Arial"/>
          <w:sz w:val="18"/>
          <w:szCs w:val="18"/>
          <w:lang w:val="it-IT"/>
        </w:rPr>
        <w:t xml:space="preserve"> </w:t>
      </w:r>
      <w:r w:rsidR="005929D3">
        <w:rPr>
          <w:rFonts w:ascii="Arial" w:hAnsi="Arial" w:cs="Arial"/>
          <w:sz w:val="18"/>
          <w:szCs w:val="18"/>
          <w:lang w:val="it-IT"/>
        </w:rPr>
        <w:t>_</w:t>
      </w:r>
      <w:r w:rsidR="00FC7E5D">
        <w:rPr>
          <w:rFonts w:ascii="Arial" w:hAnsi="Arial" w:cs="Arial"/>
          <w:sz w:val="18"/>
          <w:szCs w:val="18"/>
          <w:lang w:val="it-IT"/>
        </w:rPr>
        <w:t>_________________________________</w:t>
      </w:r>
      <w:r w:rsidR="005929D3">
        <w:rPr>
          <w:rFonts w:ascii="Arial" w:hAnsi="Arial" w:cs="Arial"/>
          <w:sz w:val="18"/>
          <w:szCs w:val="18"/>
          <w:lang w:val="it-IT"/>
        </w:rPr>
        <w:t>_________________________________________</w:t>
      </w:r>
    </w:p>
    <w:p w:rsidR="001A3855" w:rsidRPr="000562FE" w:rsidRDefault="004901C2" w:rsidP="001D79D5">
      <w:pPr>
        <w:pStyle w:val="Corpotesto"/>
        <w:spacing w:afterLines="60" w:after="144" w:line="360" w:lineRule="auto"/>
        <w:ind w:left="231"/>
        <w:jc w:val="both"/>
        <w:rPr>
          <w:rFonts w:ascii="Arial" w:hAnsi="Arial" w:cs="Arial"/>
          <w:sz w:val="18"/>
          <w:szCs w:val="18"/>
          <w:lang w:val="it-IT"/>
        </w:rPr>
      </w:pPr>
      <w:r>
        <w:rPr>
          <w:rFonts w:ascii="Arial" w:hAnsi="Arial" w:cs="Arial"/>
          <w:b/>
          <w:sz w:val="18"/>
          <w:szCs w:val="18"/>
          <w:lang w:val="it-IT"/>
        </w:rPr>
        <w:t>_________________________________</w:t>
      </w:r>
      <w:proofErr w:type="gramStart"/>
      <w:r>
        <w:rPr>
          <w:rFonts w:ascii="Arial" w:hAnsi="Arial" w:cs="Arial"/>
          <w:b/>
          <w:sz w:val="18"/>
          <w:szCs w:val="18"/>
          <w:lang w:val="it-IT"/>
        </w:rPr>
        <w:t xml:space="preserve">_ </w:t>
      </w:r>
      <w:r w:rsidR="00FC7E5D">
        <w:rPr>
          <w:rFonts w:ascii="Arial" w:hAnsi="Arial" w:cs="Arial"/>
          <w:b/>
          <w:sz w:val="18"/>
          <w:szCs w:val="18"/>
          <w:lang w:val="it-IT"/>
        </w:rPr>
        <w:t>;</w:t>
      </w:r>
      <w:proofErr w:type="gramEnd"/>
      <w:r w:rsidR="00FC7E5D">
        <w:rPr>
          <w:rFonts w:ascii="Arial" w:hAnsi="Arial" w:cs="Arial"/>
          <w:b/>
          <w:sz w:val="18"/>
          <w:szCs w:val="18"/>
          <w:lang w:val="it-IT"/>
        </w:rPr>
        <w:t xml:space="preserve"> </w:t>
      </w:r>
      <w:bookmarkStart w:id="0" w:name="_GoBack"/>
      <w:bookmarkEnd w:id="0"/>
      <w:r w:rsidRPr="000562FE">
        <w:rPr>
          <w:rFonts w:ascii="Arial" w:hAnsi="Arial" w:cs="Arial"/>
          <w:sz w:val="18"/>
          <w:szCs w:val="18"/>
          <w:lang w:val="it-IT"/>
        </w:rPr>
        <w:t>nell’ambito della Struttura</w:t>
      </w:r>
      <w:r w:rsidR="008809D8">
        <w:rPr>
          <w:rFonts w:ascii="Arial" w:hAnsi="Arial" w:cs="Arial"/>
          <w:sz w:val="18"/>
          <w:szCs w:val="18"/>
          <w:lang w:val="it-IT"/>
        </w:rPr>
        <w:t xml:space="preserve"> SC</w:t>
      </w:r>
      <w:r w:rsidRPr="000562FE">
        <w:rPr>
          <w:rFonts w:ascii="Arial" w:hAnsi="Arial" w:cs="Arial"/>
          <w:sz w:val="18"/>
          <w:szCs w:val="18"/>
          <w:lang w:val="it-IT"/>
        </w:rPr>
        <w:t>___</w:t>
      </w:r>
      <w:r w:rsidR="005929D3">
        <w:rPr>
          <w:rFonts w:ascii="Arial" w:hAnsi="Arial" w:cs="Arial"/>
          <w:sz w:val="18"/>
          <w:szCs w:val="18"/>
          <w:lang w:val="it-IT"/>
        </w:rPr>
        <w:t>_</w:t>
      </w:r>
      <w:r w:rsidRPr="000562FE">
        <w:rPr>
          <w:rFonts w:ascii="Arial" w:hAnsi="Arial" w:cs="Arial"/>
          <w:sz w:val="18"/>
          <w:szCs w:val="18"/>
          <w:lang w:val="it-IT"/>
        </w:rPr>
        <w:t>____________ ____________</w:t>
      </w:r>
      <w:r w:rsidR="005929D3">
        <w:rPr>
          <w:rFonts w:ascii="Arial" w:hAnsi="Arial" w:cs="Arial"/>
          <w:sz w:val="18"/>
          <w:szCs w:val="18"/>
          <w:lang w:val="it-IT"/>
        </w:rPr>
        <w:t>_____________</w:t>
      </w:r>
      <w:r w:rsidR="001A3855" w:rsidRPr="000562FE">
        <w:rPr>
          <w:rFonts w:ascii="Arial" w:hAnsi="Arial" w:cs="Arial"/>
          <w:sz w:val="18"/>
          <w:szCs w:val="18"/>
          <w:lang w:val="it-IT"/>
        </w:rPr>
        <w:t>.</w:t>
      </w:r>
    </w:p>
    <w:p w:rsidR="00E060EF" w:rsidRDefault="00E060EF" w:rsidP="00E060EF">
      <w:pPr>
        <w:spacing w:after="60" w:line="360" w:lineRule="auto"/>
        <w:ind w:left="107" w:right="103"/>
        <w:rPr>
          <w:rFonts w:ascii="Arial" w:hAnsi="Arial" w:cs="Arial"/>
          <w:sz w:val="18"/>
          <w:szCs w:val="18"/>
        </w:rPr>
      </w:pPr>
      <w:r w:rsidRPr="008F6827">
        <w:rPr>
          <w:rFonts w:ascii="Arial" w:hAnsi="Arial" w:cs="Arial"/>
          <w:sz w:val="18"/>
          <w:szCs w:val="18"/>
        </w:rPr>
        <w:t>A tal fine, consapevole delle sanzioni penali previste dall’art. 76 del D.P.R. 28.12.2000 n. 445 per le dichiarazioni mendaci e n</w:t>
      </w:r>
      <w:r w:rsidR="005929D3">
        <w:rPr>
          <w:rFonts w:ascii="Arial" w:hAnsi="Arial" w:cs="Arial"/>
          <w:sz w:val="18"/>
          <w:szCs w:val="18"/>
        </w:rPr>
        <w:t>elle ipotesi di falsità in atti, c</w:t>
      </w:r>
      <w:r w:rsidRPr="008F6827">
        <w:rPr>
          <w:rFonts w:ascii="Arial" w:hAnsi="Arial" w:cs="Arial"/>
          <w:sz w:val="18"/>
          <w:szCs w:val="18"/>
        </w:rPr>
        <w:t>onsapevole altresì di incorrere nella decadenza dai benefici eventualmente conseguenti al provvedimento emanato dall’Amministrazione, qualora in sede di controllo emerga la non veridicità del contenuto delle seguenti dichiarazioni, sotto la propria responsabilità dichiara:</w:t>
      </w:r>
    </w:p>
    <w:p w:rsidR="005929D3" w:rsidRPr="008F6827" w:rsidRDefault="005929D3" w:rsidP="00E060EF">
      <w:pPr>
        <w:spacing w:after="60" w:line="360" w:lineRule="auto"/>
        <w:ind w:left="107" w:right="103"/>
        <w:rPr>
          <w:rFonts w:ascii="Arial" w:hAnsi="Arial" w:cs="Arial"/>
          <w:sz w:val="18"/>
          <w:szCs w:val="18"/>
        </w:rPr>
      </w:pPr>
    </w:p>
    <w:p w:rsidR="00E060EF" w:rsidRDefault="00E060EF" w:rsidP="00E060EF">
      <w:pPr>
        <w:pStyle w:val="Paragrafoelenco"/>
        <w:numPr>
          <w:ilvl w:val="0"/>
          <w:numId w:val="7"/>
        </w:numPr>
        <w:tabs>
          <w:tab w:val="left" w:pos="940"/>
          <w:tab w:val="left" w:pos="941"/>
        </w:tabs>
        <w:spacing w:afterLines="60" w:after="144" w:line="360" w:lineRule="auto"/>
        <w:ind w:hanging="710"/>
        <w:jc w:val="both"/>
        <w:rPr>
          <w:rFonts w:ascii="Arial" w:hAnsi="Arial" w:cs="Arial"/>
          <w:sz w:val="18"/>
          <w:szCs w:val="18"/>
          <w:lang w:val="it-IT"/>
        </w:rPr>
      </w:pPr>
      <w:r w:rsidRPr="008F6827">
        <w:rPr>
          <w:rFonts w:ascii="Arial" w:hAnsi="Arial" w:cs="Arial"/>
          <w:sz w:val="18"/>
          <w:szCs w:val="18"/>
          <w:lang w:val="it-IT"/>
        </w:rPr>
        <w:t>di essere</w:t>
      </w:r>
      <w:r w:rsidR="007A6F5F" w:rsidRPr="008F6827">
        <w:rPr>
          <w:rFonts w:ascii="Arial" w:hAnsi="Arial" w:cs="Arial"/>
          <w:sz w:val="18"/>
          <w:szCs w:val="18"/>
          <w:lang w:val="it-IT"/>
        </w:rPr>
        <w:t xml:space="preserve"> </w:t>
      </w:r>
      <w:r w:rsidRPr="008F6827">
        <w:rPr>
          <w:rFonts w:ascii="Arial" w:hAnsi="Arial" w:cs="Arial"/>
          <w:sz w:val="18"/>
          <w:szCs w:val="18"/>
          <w:lang w:val="it-IT"/>
        </w:rPr>
        <w:t>nato/</w:t>
      </w:r>
      <w:proofErr w:type="gramStart"/>
      <w:r w:rsidRPr="008F6827">
        <w:rPr>
          <w:rFonts w:ascii="Arial" w:hAnsi="Arial" w:cs="Arial"/>
          <w:sz w:val="18"/>
          <w:szCs w:val="18"/>
          <w:lang w:val="it-IT"/>
        </w:rPr>
        <w:t>a</w:t>
      </w:r>
      <w:r w:rsidR="00D836C6">
        <w:rPr>
          <w:rFonts w:ascii="Arial" w:hAnsi="Arial" w:cs="Arial"/>
          <w:sz w:val="18"/>
          <w:szCs w:val="18"/>
          <w:lang w:val="it-IT"/>
        </w:rPr>
        <w:t xml:space="preserve">  </w:t>
      </w:r>
      <w:r w:rsidRPr="008F6827">
        <w:rPr>
          <w:rFonts w:ascii="Arial" w:hAnsi="Arial" w:cs="Arial"/>
          <w:sz w:val="18"/>
          <w:szCs w:val="18"/>
          <w:lang w:val="it-IT"/>
        </w:rPr>
        <w:t>a</w:t>
      </w:r>
      <w:proofErr w:type="gramEnd"/>
      <w:r w:rsidRPr="008F6827">
        <w:rPr>
          <w:rFonts w:ascii="Arial" w:hAnsi="Arial" w:cs="Arial"/>
          <w:sz w:val="18"/>
          <w:szCs w:val="18"/>
          <w:u w:val="single"/>
          <w:lang w:val="it-IT"/>
        </w:rPr>
        <w:tab/>
      </w:r>
      <w:r w:rsidR="00D836C6">
        <w:rPr>
          <w:rFonts w:ascii="Arial" w:hAnsi="Arial" w:cs="Arial"/>
          <w:sz w:val="18"/>
          <w:szCs w:val="18"/>
          <w:u w:val="single"/>
          <w:lang w:val="it-IT"/>
        </w:rPr>
        <w:t xml:space="preserve">        </w:t>
      </w:r>
      <w:r w:rsidR="00B63954">
        <w:rPr>
          <w:rFonts w:ascii="Arial" w:hAnsi="Arial" w:cs="Arial"/>
          <w:sz w:val="18"/>
          <w:szCs w:val="18"/>
          <w:u w:val="single"/>
          <w:lang w:val="it-IT"/>
        </w:rPr>
        <w:t>_____________</w:t>
      </w:r>
      <w:r w:rsidR="00D836C6">
        <w:rPr>
          <w:rFonts w:ascii="Arial" w:hAnsi="Arial" w:cs="Arial"/>
          <w:sz w:val="18"/>
          <w:szCs w:val="18"/>
          <w:u w:val="single"/>
          <w:lang w:val="it-IT"/>
        </w:rPr>
        <w:t xml:space="preserve">    </w:t>
      </w:r>
      <w:r w:rsidR="00B63954">
        <w:rPr>
          <w:rFonts w:ascii="Arial" w:hAnsi="Arial" w:cs="Arial"/>
          <w:sz w:val="18"/>
          <w:szCs w:val="18"/>
          <w:u w:val="single"/>
          <w:lang w:val="it-IT"/>
        </w:rPr>
        <w:t>____</w:t>
      </w:r>
      <w:r w:rsidR="00D836C6">
        <w:rPr>
          <w:rFonts w:ascii="Arial" w:hAnsi="Arial" w:cs="Arial"/>
          <w:sz w:val="18"/>
          <w:szCs w:val="18"/>
          <w:u w:val="single"/>
          <w:lang w:val="it-IT"/>
        </w:rPr>
        <w:t xml:space="preserve">                            </w:t>
      </w:r>
      <w:r w:rsidRPr="008F6827">
        <w:rPr>
          <w:rFonts w:ascii="Arial" w:hAnsi="Arial" w:cs="Arial"/>
          <w:sz w:val="18"/>
          <w:szCs w:val="18"/>
          <w:lang w:val="it-IT"/>
        </w:rPr>
        <w:t>il</w:t>
      </w:r>
      <w:r w:rsidRPr="008F6827">
        <w:rPr>
          <w:rFonts w:ascii="Arial" w:hAnsi="Arial" w:cs="Arial"/>
          <w:sz w:val="18"/>
          <w:szCs w:val="18"/>
          <w:u w:val="single"/>
          <w:lang w:val="it-IT"/>
        </w:rPr>
        <w:tab/>
      </w:r>
      <w:r w:rsidR="00D836C6">
        <w:rPr>
          <w:rFonts w:ascii="Arial" w:hAnsi="Arial" w:cs="Arial"/>
          <w:sz w:val="18"/>
          <w:szCs w:val="18"/>
          <w:u w:val="single"/>
          <w:lang w:val="it-IT"/>
        </w:rPr>
        <w:t xml:space="preserve">             </w:t>
      </w:r>
      <w:r w:rsidR="00B63954">
        <w:rPr>
          <w:rFonts w:ascii="Arial" w:hAnsi="Arial" w:cs="Arial"/>
          <w:sz w:val="18"/>
          <w:szCs w:val="18"/>
          <w:u w:val="single"/>
          <w:lang w:val="it-IT"/>
        </w:rPr>
        <w:t>_______</w:t>
      </w:r>
      <w:r w:rsidR="00D836C6">
        <w:rPr>
          <w:rFonts w:ascii="Arial" w:hAnsi="Arial" w:cs="Arial"/>
          <w:sz w:val="18"/>
          <w:szCs w:val="18"/>
          <w:u w:val="single"/>
          <w:lang w:val="it-IT"/>
        </w:rPr>
        <w:t xml:space="preserve">          </w:t>
      </w:r>
      <w:r w:rsidRPr="008F6827">
        <w:rPr>
          <w:rFonts w:ascii="Arial" w:hAnsi="Arial" w:cs="Arial"/>
          <w:sz w:val="18"/>
          <w:szCs w:val="18"/>
          <w:lang w:val="it-IT"/>
        </w:rPr>
        <w:t>;</w:t>
      </w:r>
    </w:p>
    <w:p w:rsidR="00D836C6" w:rsidRPr="008F6827" w:rsidRDefault="00D836C6" w:rsidP="00E060EF">
      <w:pPr>
        <w:pStyle w:val="Paragrafoelenco"/>
        <w:numPr>
          <w:ilvl w:val="0"/>
          <w:numId w:val="7"/>
        </w:numPr>
        <w:tabs>
          <w:tab w:val="left" w:pos="940"/>
          <w:tab w:val="left" w:pos="941"/>
        </w:tabs>
        <w:spacing w:afterLines="60" w:after="144" w:line="360" w:lineRule="auto"/>
        <w:ind w:hanging="710"/>
        <w:jc w:val="both"/>
        <w:rPr>
          <w:rFonts w:ascii="Arial" w:hAnsi="Arial" w:cs="Arial"/>
          <w:sz w:val="18"/>
          <w:szCs w:val="18"/>
          <w:lang w:val="it-IT"/>
        </w:rPr>
      </w:pPr>
      <w:r>
        <w:rPr>
          <w:rFonts w:ascii="Arial" w:hAnsi="Arial" w:cs="Arial"/>
          <w:sz w:val="18"/>
          <w:szCs w:val="18"/>
          <w:lang w:val="it-IT"/>
        </w:rPr>
        <w:t>codice fiscale: ___________________________________________</w:t>
      </w:r>
      <w:proofErr w:type="gramStart"/>
      <w:r>
        <w:rPr>
          <w:rFonts w:ascii="Arial" w:hAnsi="Arial" w:cs="Arial"/>
          <w:sz w:val="18"/>
          <w:szCs w:val="18"/>
          <w:lang w:val="it-IT"/>
        </w:rPr>
        <w:t>_ ;</w:t>
      </w:r>
      <w:proofErr w:type="gramEnd"/>
    </w:p>
    <w:p w:rsidR="005929D3" w:rsidRPr="005929D3" w:rsidRDefault="00E060EF" w:rsidP="00E060EF">
      <w:pPr>
        <w:pStyle w:val="Paragrafoelenco"/>
        <w:numPr>
          <w:ilvl w:val="0"/>
          <w:numId w:val="7"/>
        </w:numPr>
        <w:tabs>
          <w:tab w:val="left" w:pos="940"/>
          <w:tab w:val="left" w:pos="941"/>
          <w:tab w:val="left" w:pos="5531"/>
          <w:tab w:val="left" w:pos="6522"/>
          <w:tab w:val="left" w:pos="8534"/>
        </w:tabs>
        <w:spacing w:afterLines="60" w:after="144" w:line="360" w:lineRule="auto"/>
        <w:ind w:left="925" w:hanging="694"/>
        <w:jc w:val="both"/>
        <w:rPr>
          <w:rFonts w:ascii="Arial" w:hAnsi="Arial" w:cs="Arial"/>
          <w:sz w:val="18"/>
          <w:szCs w:val="18"/>
          <w:lang w:val="it-IT"/>
        </w:rPr>
      </w:pPr>
      <w:r w:rsidRPr="008F6827">
        <w:rPr>
          <w:rFonts w:ascii="Arial" w:hAnsi="Arial" w:cs="Arial"/>
          <w:sz w:val="18"/>
          <w:szCs w:val="18"/>
          <w:lang w:val="it-IT"/>
        </w:rPr>
        <w:t>di essere</w:t>
      </w:r>
      <w:r w:rsidR="007A6F5F" w:rsidRPr="008F6827">
        <w:rPr>
          <w:rFonts w:ascii="Arial" w:hAnsi="Arial" w:cs="Arial"/>
          <w:sz w:val="18"/>
          <w:szCs w:val="18"/>
          <w:lang w:val="it-IT"/>
        </w:rPr>
        <w:t xml:space="preserve"> </w:t>
      </w:r>
      <w:r w:rsidRPr="008F6827">
        <w:rPr>
          <w:rFonts w:ascii="Arial" w:hAnsi="Arial" w:cs="Arial"/>
          <w:sz w:val="18"/>
          <w:szCs w:val="18"/>
          <w:lang w:val="it-IT"/>
        </w:rPr>
        <w:t>residente</w:t>
      </w:r>
      <w:r w:rsidR="007A6F5F" w:rsidRPr="008F6827">
        <w:rPr>
          <w:rFonts w:ascii="Arial" w:hAnsi="Arial" w:cs="Arial"/>
          <w:sz w:val="18"/>
          <w:szCs w:val="18"/>
          <w:lang w:val="it-IT"/>
        </w:rPr>
        <w:t xml:space="preserve"> </w:t>
      </w:r>
      <w:r w:rsidRPr="008F6827">
        <w:rPr>
          <w:rFonts w:ascii="Arial" w:hAnsi="Arial" w:cs="Arial"/>
          <w:sz w:val="18"/>
          <w:szCs w:val="18"/>
          <w:lang w:val="it-IT"/>
        </w:rPr>
        <w:t>a</w:t>
      </w:r>
      <w:r w:rsidRPr="008F6827">
        <w:rPr>
          <w:rFonts w:ascii="Arial" w:hAnsi="Arial" w:cs="Arial"/>
          <w:sz w:val="18"/>
          <w:szCs w:val="18"/>
          <w:u w:val="single"/>
          <w:lang w:val="it-IT"/>
        </w:rPr>
        <w:tab/>
      </w:r>
      <w:r w:rsidRPr="008F6827">
        <w:rPr>
          <w:rFonts w:ascii="Arial" w:hAnsi="Arial" w:cs="Arial"/>
          <w:sz w:val="18"/>
          <w:szCs w:val="18"/>
          <w:u w:val="single"/>
          <w:lang w:val="it-IT"/>
        </w:rPr>
        <w:tab/>
      </w:r>
      <w:r w:rsidRPr="008F6827">
        <w:rPr>
          <w:rFonts w:ascii="Arial" w:hAnsi="Arial" w:cs="Arial"/>
          <w:sz w:val="18"/>
          <w:szCs w:val="18"/>
          <w:u w:val="single"/>
          <w:lang w:val="it-IT"/>
        </w:rPr>
        <w:tab/>
      </w:r>
      <w:r w:rsidRPr="008F6827">
        <w:rPr>
          <w:rFonts w:ascii="Arial" w:hAnsi="Arial" w:cs="Arial"/>
          <w:sz w:val="18"/>
          <w:szCs w:val="18"/>
          <w:lang w:val="it-IT"/>
        </w:rPr>
        <w:t>CAP</w:t>
      </w:r>
      <w:r w:rsidRPr="008F6827">
        <w:rPr>
          <w:rFonts w:ascii="Arial" w:hAnsi="Arial" w:cs="Arial"/>
          <w:sz w:val="18"/>
          <w:szCs w:val="18"/>
          <w:u w:val="single"/>
          <w:lang w:val="it-IT"/>
        </w:rPr>
        <w:tab/>
      </w:r>
      <w:r w:rsidRPr="008F6827">
        <w:rPr>
          <w:rFonts w:ascii="Arial" w:hAnsi="Arial" w:cs="Arial"/>
          <w:sz w:val="18"/>
          <w:szCs w:val="18"/>
          <w:u w:val="single"/>
          <w:lang w:val="it-IT"/>
        </w:rPr>
        <w:tab/>
      </w:r>
    </w:p>
    <w:p w:rsidR="00E060EF" w:rsidRDefault="00E060EF" w:rsidP="00711900">
      <w:pPr>
        <w:pStyle w:val="Paragrafoelenco"/>
        <w:tabs>
          <w:tab w:val="left" w:pos="940"/>
          <w:tab w:val="left" w:pos="941"/>
          <w:tab w:val="left" w:pos="5531"/>
          <w:tab w:val="left" w:pos="6522"/>
          <w:tab w:val="left" w:pos="8534"/>
        </w:tabs>
        <w:spacing w:afterLines="60" w:after="144" w:line="360" w:lineRule="auto"/>
        <w:ind w:left="925" w:firstLine="0"/>
        <w:jc w:val="both"/>
        <w:rPr>
          <w:rFonts w:ascii="Arial" w:hAnsi="Arial" w:cs="Arial"/>
          <w:sz w:val="18"/>
          <w:szCs w:val="18"/>
          <w:lang w:val="it-IT"/>
        </w:rPr>
      </w:pPr>
      <w:r w:rsidRPr="008F6827">
        <w:rPr>
          <w:rFonts w:ascii="Arial" w:hAnsi="Arial" w:cs="Arial"/>
          <w:sz w:val="18"/>
          <w:szCs w:val="18"/>
          <w:lang w:val="it-IT"/>
        </w:rPr>
        <w:t>via</w:t>
      </w:r>
      <w:r w:rsidRPr="008F6827">
        <w:rPr>
          <w:rFonts w:ascii="Arial" w:hAnsi="Arial" w:cs="Arial"/>
          <w:sz w:val="18"/>
          <w:szCs w:val="18"/>
          <w:u w:val="single"/>
          <w:lang w:val="it-IT"/>
        </w:rPr>
        <w:tab/>
      </w:r>
      <w:r w:rsidRPr="008F6827">
        <w:rPr>
          <w:rFonts w:ascii="Arial" w:hAnsi="Arial" w:cs="Arial"/>
          <w:sz w:val="18"/>
          <w:szCs w:val="18"/>
          <w:lang w:val="it-IT"/>
        </w:rPr>
        <w:t>n.</w:t>
      </w:r>
      <w:r w:rsidRPr="008F6827">
        <w:rPr>
          <w:rFonts w:ascii="Arial" w:hAnsi="Arial" w:cs="Arial"/>
          <w:sz w:val="18"/>
          <w:szCs w:val="18"/>
          <w:u w:val="single"/>
          <w:lang w:val="it-IT"/>
        </w:rPr>
        <w:tab/>
      </w:r>
      <w:r w:rsidRPr="008F6827">
        <w:rPr>
          <w:rFonts w:ascii="Arial" w:hAnsi="Arial" w:cs="Arial"/>
          <w:sz w:val="18"/>
          <w:szCs w:val="18"/>
          <w:lang w:val="it-IT"/>
        </w:rPr>
        <w:t>tel.</w:t>
      </w:r>
      <w:r w:rsidRPr="008F6827">
        <w:rPr>
          <w:rFonts w:ascii="Arial" w:hAnsi="Arial" w:cs="Arial"/>
          <w:sz w:val="18"/>
          <w:szCs w:val="18"/>
          <w:u w:val="single"/>
          <w:lang w:val="it-IT"/>
        </w:rPr>
        <w:tab/>
      </w:r>
      <w:r w:rsidRPr="008F6827">
        <w:rPr>
          <w:rFonts w:ascii="Arial" w:hAnsi="Arial" w:cs="Arial"/>
          <w:sz w:val="18"/>
          <w:szCs w:val="18"/>
          <w:u w:val="single"/>
          <w:lang w:val="it-IT"/>
        </w:rPr>
        <w:tab/>
      </w:r>
      <w:r w:rsidRPr="008F6827">
        <w:rPr>
          <w:rFonts w:ascii="Arial" w:hAnsi="Arial" w:cs="Arial"/>
          <w:sz w:val="18"/>
          <w:szCs w:val="18"/>
          <w:lang w:val="it-IT"/>
        </w:rPr>
        <w:t>;</w:t>
      </w:r>
    </w:p>
    <w:p w:rsidR="003969C2" w:rsidRDefault="003969C2" w:rsidP="00E060EF">
      <w:pPr>
        <w:pStyle w:val="Paragrafoelenco"/>
        <w:numPr>
          <w:ilvl w:val="0"/>
          <w:numId w:val="7"/>
        </w:numPr>
        <w:tabs>
          <w:tab w:val="left" w:pos="940"/>
          <w:tab w:val="left" w:pos="941"/>
          <w:tab w:val="left" w:pos="5531"/>
          <w:tab w:val="left" w:pos="6522"/>
          <w:tab w:val="left" w:pos="8534"/>
        </w:tabs>
        <w:spacing w:afterLines="60" w:after="144" w:line="360" w:lineRule="auto"/>
        <w:ind w:left="925" w:hanging="694"/>
        <w:jc w:val="both"/>
        <w:rPr>
          <w:rFonts w:ascii="Arial" w:hAnsi="Arial" w:cs="Arial"/>
          <w:sz w:val="18"/>
          <w:szCs w:val="18"/>
          <w:lang w:val="it-IT"/>
        </w:rPr>
      </w:pPr>
      <w:r>
        <w:rPr>
          <w:rFonts w:ascii="Arial" w:hAnsi="Arial" w:cs="Arial"/>
          <w:sz w:val="18"/>
          <w:szCs w:val="18"/>
          <w:lang w:val="it-IT"/>
        </w:rPr>
        <w:t>di essere in possesso della laurea in _____________________________________________</w:t>
      </w:r>
      <w:proofErr w:type="gramStart"/>
      <w:r>
        <w:rPr>
          <w:rFonts w:ascii="Arial" w:hAnsi="Arial" w:cs="Arial"/>
          <w:sz w:val="18"/>
          <w:szCs w:val="18"/>
          <w:lang w:val="it-IT"/>
        </w:rPr>
        <w:t>_ ,</w:t>
      </w:r>
      <w:proofErr w:type="gramEnd"/>
      <w:r>
        <w:rPr>
          <w:rFonts w:ascii="Arial" w:hAnsi="Arial" w:cs="Arial"/>
          <w:sz w:val="18"/>
          <w:szCs w:val="18"/>
          <w:lang w:val="it-IT"/>
        </w:rPr>
        <w:t xml:space="preserve"> </w:t>
      </w:r>
    </w:p>
    <w:p w:rsidR="005929D3" w:rsidRDefault="005929D3" w:rsidP="00E060EF">
      <w:pPr>
        <w:pStyle w:val="Paragrafoelenco"/>
        <w:numPr>
          <w:ilvl w:val="0"/>
          <w:numId w:val="7"/>
        </w:numPr>
        <w:tabs>
          <w:tab w:val="left" w:pos="940"/>
          <w:tab w:val="left" w:pos="941"/>
          <w:tab w:val="left" w:pos="5531"/>
          <w:tab w:val="left" w:pos="6522"/>
          <w:tab w:val="left" w:pos="8534"/>
        </w:tabs>
        <w:spacing w:afterLines="60" w:after="144" w:line="360" w:lineRule="auto"/>
        <w:ind w:left="925" w:hanging="694"/>
        <w:jc w:val="both"/>
        <w:rPr>
          <w:rFonts w:ascii="Arial" w:hAnsi="Arial" w:cs="Arial"/>
          <w:sz w:val="18"/>
          <w:szCs w:val="18"/>
          <w:lang w:val="it-IT"/>
        </w:rPr>
      </w:pPr>
      <w:r>
        <w:rPr>
          <w:rFonts w:ascii="Arial" w:hAnsi="Arial" w:cs="Arial"/>
          <w:sz w:val="18"/>
          <w:szCs w:val="18"/>
          <w:lang w:val="it-IT"/>
        </w:rPr>
        <w:t>specializzato nella disciplina di _______________________________________________________</w:t>
      </w:r>
      <w:proofErr w:type="gramStart"/>
      <w:r>
        <w:rPr>
          <w:rFonts w:ascii="Arial" w:hAnsi="Arial" w:cs="Arial"/>
          <w:sz w:val="18"/>
          <w:szCs w:val="18"/>
          <w:lang w:val="it-IT"/>
        </w:rPr>
        <w:t>_ ;</w:t>
      </w:r>
      <w:proofErr w:type="gramEnd"/>
    </w:p>
    <w:p w:rsidR="005B1B89" w:rsidRPr="005B1B89" w:rsidRDefault="005B1B89" w:rsidP="00E060EF">
      <w:pPr>
        <w:pStyle w:val="Paragrafoelenco"/>
        <w:numPr>
          <w:ilvl w:val="0"/>
          <w:numId w:val="7"/>
        </w:numPr>
        <w:tabs>
          <w:tab w:val="left" w:pos="940"/>
          <w:tab w:val="left" w:pos="941"/>
          <w:tab w:val="left" w:pos="5531"/>
          <w:tab w:val="left" w:pos="6522"/>
          <w:tab w:val="left" w:pos="8534"/>
        </w:tabs>
        <w:spacing w:afterLines="60" w:after="144" w:line="360" w:lineRule="auto"/>
        <w:ind w:left="925" w:hanging="694"/>
        <w:jc w:val="both"/>
        <w:rPr>
          <w:rFonts w:ascii="Arial" w:hAnsi="Arial" w:cs="Arial"/>
          <w:sz w:val="18"/>
          <w:szCs w:val="18"/>
          <w:lang w:val="it-IT"/>
        </w:rPr>
      </w:pPr>
      <w:r w:rsidRPr="00B63954">
        <w:rPr>
          <w:rFonts w:ascii="Arial" w:hAnsi="Arial" w:cs="Arial"/>
          <w:noProof/>
          <w:sz w:val="18"/>
          <w:szCs w:val="18"/>
          <w:lang w:val="it-IT" w:eastAsia="it-IT"/>
        </w:rPr>
        <mc:AlternateContent>
          <mc:Choice Requires="wps">
            <w:drawing>
              <wp:anchor distT="0" distB="0" distL="114300" distR="114300" simplePos="0" relativeHeight="251675648" behindDoc="0" locked="0" layoutInCell="1" allowOverlap="1" wp14:anchorId="26FCD0B1" wp14:editId="4BDEDE9B">
                <wp:simplePos x="0" y="0"/>
                <wp:positionH relativeFrom="column">
                  <wp:posOffset>2505075</wp:posOffset>
                </wp:positionH>
                <wp:positionV relativeFrom="paragraph">
                  <wp:posOffset>283210</wp:posOffset>
                </wp:positionV>
                <wp:extent cx="124460" cy="124460"/>
                <wp:effectExtent l="8255" t="5715" r="10160" b="12700"/>
                <wp:wrapNone/>
                <wp:docPr id="10" name="Forma1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4460"/>
                        </a:xfrm>
                        <a:prstGeom prst="rect">
                          <a:avLst/>
                        </a:prstGeom>
                        <a:solidFill>
                          <a:srgbClr val="729FCF"/>
                        </a:solidFill>
                        <a:ln w="9525">
                          <a:solidFill>
                            <a:srgbClr val="3465A4"/>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7AF610" id="Forma1_0" o:spid="_x0000_s1026" style="position:absolute;margin-left:197.25pt;margin-top:22.3pt;width:9.8pt;height:9.8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" fillcolor="#729fcf" strokecolor="#3465a4">
                <v:stroke joinstyle="round"/>
              </v:rect>
            </w:pict>
          </mc:Fallback>
        </mc:AlternateContent>
      </w:r>
      <w:r w:rsidRPr="00B63954">
        <w:rPr>
          <w:rFonts w:ascii="Arial" w:hAnsi="Arial" w:cs="Arial"/>
          <w:noProof/>
          <w:sz w:val="18"/>
          <w:szCs w:val="18"/>
          <w:lang w:val="it-IT" w:eastAsia="it-IT"/>
        </w:rPr>
        <mc:AlternateContent>
          <mc:Choice Requires="wps">
            <w:drawing>
              <wp:anchor distT="0" distB="0" distL="114300" distR="114300" simplePos="0" relativeHeight="251674624" behindDoc="0" locked="0" layoutInCell="1" allowOverlap="1" wp14:anchorId="55B86DFA" wp14:editId="1F5FEEFB">
                <wp:simplePos x="0" y="0"/>
                <wp:positionH relativeFrom="column">
                  <wp:posOffset>1126490</wp:posOffset>
                </wp:positionH>
                <wp:positionV relativeFrom="paragraph">
                  <wp:posOffset>282575</wp:posOffset>
                </wp:positionV>
                <wp:extent cx="124460" cy="124460"/>
                <wp:effectExtent l="8255" t="5715" r="10160" b="12700"/>
                <wp:wrapNone/>
                <wp:docPr id="12" name="Forma1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4460"/>
                        </a:xfrm>
                        <a:prstGeom prst="rect">
                          <a:avLst/>
                        </a:prstGeom>
                        <a:solidFill>
                          <a:srgbClr val="729FCF"/>
                        </a:solidFill>
                        <a:ln w="9525">
                          <a:solidFill>
                            <a:srgbClr val="3465A4"/>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7E5B53" id="Forma1_0" o:spid="_x0000_s1026" style="position:absolute;margin-left:88.7pt;margin-top:22.25pt;width:9.8pt;height:9.8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" fillcolor="#729fcf" strokecolor="#3465a4">
                <v:stroke joinstyle="round"/>
              </v:rect>
            </w:pict>
          </mc:Fallback>
        </mc:AlternateContent>
      </w:r>
      <w:r w:rsidR="00493C9D" w:rsidRPr="00B63954">
        <w:rPr>
          <w:rFonts w:ascii="Arial" w:hAnsi="Arial" w:cs="Arial"/>
          <w:sz w:val="18"/>
          <w:szCs w:val="18"/>
        </w:rPr>
        <w:t>di essere dipendente della ASL n. 5 di Oristano, con rapporto di lavoro a tempo</w:t>
      </w:r>
      <w:r>
        <w:rPr>
          <w:rFonts w:ascii="Arial" w:hAnsi="Arial" w:cs="Arial"/>
          <w:sz w:val="18"/>
          <w:szCs w:val="18"/>
        </w:rPr>
        <w:t>:</w:t>
      </w:r>
    </w:p>
    <w:p w:rsidR="005B1B89" w:rsidRPr="00B63954" w:rsidRDefault="005B1B89" w:rsidP="005B1B89">
      <w:pPr>
        <w:pStyle w:val="Paragrafoelenco"/>
        <w:widowControl/>
        <w:suppressAutoHyphens/>
        <w:autoSpaceDE/>
        <w:autoSpaceDN/>
        <w:ind w:left="1648" w:firstLine="476"/>
        <w:contextualSpacing/>
        <w:rPr>
          <w:rFonts w:ascii="Arial" w:hAnsi="Arial" w:cs="Arial"/>
          <w:sz w:val="18"/>
          <w:szCs w:val="18"/>
          <w:lang w:val="it-IT"/>
        </w:rPr>
      </w:pPr>
      <w:r>
        <w:rPr>
          <w:rFonts w:ascii="Arial" w:hAnsi="Arial" w:cs="Arial"/>
          <w:sz w:val="18"/>
          <w:szCs w:val="18"/>
          <w:lang w:val="it-IT"/>
        </w:rPr>
        <w:t>determinato</w:t>
      </w:r>
      <w:r w:rsidRPr="00B63954">
        <w:rPr>
          <w:rFonts w:ascii="Arial" w:hAnsi="Arial" w:cs="Arial"/>
          <w:sz w:val="18"/>
          <w:szCs w:val="18"/>
          <w:lang w:val="it-IT"/>
        </w:rPr>
        <w:t xml:space="preserve"> </w:t>
      </w:r>
      <w:r>
        <w:rPr>
          <w:rFonts w:ascii="Arial" w:hAnsi="Arial" w:cs="Arial"/>
          <w:sz w:val="18"/>
          <w:szCs w:val="18"/>
          <w:lang w:val="it-IT"/>
        </w:rPr>
        <w:tab/>
      </w:r>
      <w:r>
        <w:rPr>
          <w:rFonts w:ascii="Arial" w:hAnsi="Arial" w:cs="Arial"/>
          <w:sz w:val="18"/>
          <w:szCs w:val="18"/>
          <w:lang w:val="it-IT"/>
        </w:rPr>
        <w:tab/>
        <w:t xml:space="preserve">indeterminato </w:t>
      </w:r>
      <w:r>
        <w:rPr>
          <w:rFonts w:ascii="Arial" w:hAnsi="Arial" w:cs="Arial"/>
          <w:sz w:val="18"/>
          <w:szCs w:val="18"/>
          <w:lang w:val="it-IT"/>
        </w:rPr>
        <w:tab/>
      </w:r>
      <w:r w:rsidRPr="00B63954">
        <w:rPr>
          <w:rFonts w:ascii="Arial" w:hAnsi="Arial" w:cs="Arial"/>
          <w:sz w:val="18"/>
          <w:szCs w:val="18"/>
          <w:lang w:val="it-IT"/>
        </w:rPr>
        <w:t>(BARRARE LA CASELLA D’INTERESSE)</w:t>
      </w:r>
    </w:p>
    <w:p w:rsidR="005B1B89" w:rsidRPr="005B1B89" w:rsidRDefault="005B1B89" w:rsidP="005B1B89">
      <w:pPr>
        <w:pStyle w:val="Paragrafoelenco"/>
        <w:tabs>
          <w:tab w:val="left" w:pos="940"/>
          <w:tab w:val="left" w:pos="941"/>
          <w:tab w:val="left" w:pos="5531"/>
          <w:tab w:val="left" w:pos="6522"/>
          <w:tab w:val="left" w:pos="8534"/>
        </w:tabs>
        <w:spacing w:afterLines="60" w:after="144" w:line="360" w:lineRule="auto"/>
        <w:ind w:left="925" w:firstLine="0"/>
        <w:jc w:val="both"/>
        <w:rPr>
          <w:rFonts w:ascii="Arial" w:hAnsi="Arial" w:cs="Arial"/>
          <w:sz w:val="18"/>
          <w:szCs w:val="18"/>
          <w:lang w:val="it-IT"/>
        </w:rPr>
      </w:pPr>
      <w:r>
        <w:rPr>
          <w:rFonts w:ascii="Arial" w:hAnsi="Arial" w:cs="Arial"/>
          <w:sz w:val="18"/>
          <w:szCs w:val="18"/>
        </w:rPr>
        <w:tab/>
      </w:r>
    </w:p>
    <w:p w:rsidR="00493C9D" w:rsidRPr="005B3A05" w:rsidRDefault="00493C9D" w:rsidP="00E060EF">
      <w:pPr>
        <w:pStyle w:val="Paragrafoelenco"/>
        <w:numPr>
          <w:ilvl w:val="0"/>
          <w:numId w:val="7"/>
        </w:numPr>
        <w:tabs>
          <w:tab w:val="left" w:pos="940"/>
          <w:tab w:val="left" w:pos="941"/>
          <w:tab w:val="left" w:pos="5531"/>
          <w:tab w:val="left" w:pos="6522"/>
          <w:tab w:val="left" w:pos="8534"/>
        </w:tabs>
        <w:spacing w:afterLines="60" w:after="144" w:line="360" w:lineRule="auto"/>
        <w:ind w:left="925" w:hanging="694"/>
        <w:jc w:val="both"/>
        <w:rPr>
          <w:rFonts w:ascii="Arial" w:hAnsi="Arial" w:cs="Arial"/>
          <w:sz w:val="18"/>
          <w:szCs w:val="18"/>
          <w:lang w:val="it-IT"/>
        </w:rPr>
      </w:pPr>
      <w:r>
        <w:rPr>
          <w:rFonts w:ascii="Arial" w:hAnsi="Arial" w:cs="Arial"/>
          <w:sz w:val="18"/>
          <w:szCs w:val="18"/>
        </w:rPr>
        <w:t xml:space="preserve"> numero di Matricola _____________________</w:t>
      </w:r>
      <w:proofErr w:type="gramStart"/>
      <w:r>
        <w:rPr>
          <w:rFonts w:ascii="Arial" w:hAnsi="Arial" w:cs="Arial"/>
          <w:sz w:val="18"/>
          <w:szCs w:val="18"/>
        </w:rPr>
        <w:t>_ ;</w:t>
      </w:r>
      <w:proofErr w:type="gramEnd"/>
    </w:p>
    <w:p w:rsidR="005B3A05" w:rsidRDefault="005B3A05" w:rsidP="00E060EF">
      <w:pPr>
        <w:pStyle w:val="Paragrafoelenco"/>
        <w:numPr>
          <w:ilvl w:val="0"/>
          <w:numId w:val="7"/>
        </w:numPr>
        <w:tabs>
          <w:tab w:val="left" w:pos="940"/>
          <w:tab w:val="left" w:pos="941"/>
          <w:tab w:val="left" w:pos="5531"/>
          <w:tab w:val="left" w:pos="6522"/>
          <w:tab w:val="left" w:pos="8534"/>
        </w:tabs>
        <w:spacing w:afterLines="60" w:after="144" w:line="360" w:lineRule="auto"/>
        <w:ind w:left="925" w:hanging="694"/>
        <w:jc w:val="both"/>
        <w:rPr>
          <w:rFonts w:ascii="Arial" w:hAnsi="Arial" w:cs="Arial"/>
          <w:sz w:val="18"/>
          <w:szCs w:val="18"/>
          <w:lang w:val="it-IT"/>
        </w:rPr>
      </w:pPr>
      <w:r>
        <w:rPr>
          <w:rFonts w:ascii="Arial" w:hAnsi="Arial" w:cs="Arial"/>
          <w:sz w:val="18"/>
          <w:szCs w:val="18"/>
        </w:rPr>
        <w:t>di prestare servizio presso l’U.O. _________________________________________________________</w:t>
      </w:r>
      <w:proofErr w:type="gramStart"/>
      <w:r>
        <w:rPr>
          <w:rFonts w:ascii="Arial" w:hAnsi="Arial" w:cs="Arial"/>
          <w:sz w:val="18"/>
          <w:szCs w:val="18"/>
        </w:rPr>
        <w:t>_ ;</w:t>
      </w:r>
      <w:proofErr w:type="gramEnd"/>
    </w:p>
    <w:p w:rsidR="003257B4" w:rsidRDefault="003257B4" w:rsidP="00E060EF">
      <w:pPr>
        <w:pStyle w:val="Paragrafoelenco"/>
        <w:numPr>
          <w:ilvl w:val="0"/>
          <w:numId w:val="7"/>
        </w:numPr>
        <w:tabs>
          <w:tab w:val="left" w:pos="940"/>
          <w:tab w:val="left" w:pos="941"/>
          <w:tab w:val="left" w:pos="5531"/>
          <w:tab w:val="left" w:pos="6522"/>
          <w:tab w:val="left" w:pos="8534"/>
        </w:tabs>
        <w:spacing w:afterLines="60" w:after="144" w:line="360" w:lineRule="auto"/>
        <w:ind w:left="925" w:hanging="694"/>
        <w:jc w:val="both"/>
        <w:rPr>
          <w:rFonts w:ascii="Arial" w:hAnsi="Arial" w:cs="Arial"/>
          <w:sz w:val="18"/>
          <w:szCs w:val="18"/>
          <w:lang w:val="it-IT"/>
        </w:rPr>
      </w:pPr>
      <w:r>
        <w:rPr>
          <w:rFonts w:ascii="Arial" w:hAnsi="Arial" w:cs="Arial"/>
          <w:sz w:val="18"/>
          <w:szCs w:val="18"/>
          <w:lang w:val="it-IT"/>
        </w:rPr>
        <w:t>di aver maturato 5 anni di servizio e di aver superato la verifica del Collegio Tecnico presso la Asl _____________</w:t>
      </w:r>
      <w:proofErr w:type="gramStart"/>
      <w:r>
        <w:rPr>
          <w:rFonts w:ascii="Arial" w:hAnsi="Arial" w:cs="Arial"/>
          <w:sz w:val="18"/>
          <w:szCs w:val="18"/>
          <w:lang w:val="it-IT"/>
        </w:rPr>
        <w:t>_ ;</w:t>
      </w:r>
      <w:proofErr w:type="gramEnd"/>
    </w:p>
    <w:p w:rsidR="00065A9E" w:rsidRPr="00065A9E" w:rsidRDefault="00065A9E" w:rsidP="00065A9E">
      <w:pPr>
        <w:pStyle w:val="Paragrafoelenco"/>
        <w:numPr>
          <w:ilvl w:val="0"/>
          <w:numId w:val="7"/>
        </w:numPr>
        <w:tabs>
          <w:tab w:val="left" w:pos="930"/>
          <w:tab w:val="left" w:pos="931"/>
          <w:tab w:val="left" w:pos="6446"/>
        </w:tabs>
        <w:spacing w:afterLines="60" w:after="144" w:line="360" w:lineRule="auto"/>
        <w:ind w:left="925" w:hanging="694"/>
        <w:jc w:val="both"/>
        <w:rPr>
          <w:rFonts w:ascii="Arial" w:hAnsi="Arial" w:cs="Arial"/>
          <w:sz w:val="18"/>
          <w:szCs w:val="18"/>
          <w:lang w:val="it-IT"/>
        </w:rPr>
      </w:pPr>
      <w:r w:rsidRPr="008F6827">
        <w:rPr>
          <w:rFonts w:ascii="Arial" w:hAnsi="Arial" w:cs="Arial"/>
          <w:sz w:val="18"/>
          <w:szCs w:val="18"/>
          <w:lang w:val="it-IT"/>
        </w:rPr>
        <w:t>di essere in possesso di un’anzianità di servizio di</w:t>
      </w:r>
      <w:r>
        <w:rPr>
          <w:rFonts w:ascii="Arial" w:hAnsi="Arial" w:cs="Arial"/>
          <w:sz w:val="18"/>
          <w:szCs w:val="18"/>
          <w:lang w:val="it-IT"/>
        </w:rPr>
        <w:t xml:space="preserve"> anni</w:t>
      </w:r>
      <w:proofErr w:type="gramStart"/>
      <w:r w:rsidRPr="008F6827">
        <w:rPr>
          <w:rFonts w:ascii="Arial" w:hAnsi="Arial" w:cs="Arial"/>
          <w:sz w:val="18"/>
          <w:szCs w:val="18"/>
          <w:u w:val="single"/>
          <w:lang w:val="it-IT"/>
        </w:rPr>
        <w:tab/>
      </w:r>
      <w:r>
        <w:rPr>
          <w:rFonts w:ascii="Arial" w:hAnsi="Arial" w:cs="Arial"/>
          <w:sz w:val="18"/>
          <w:szCs w:val="18"/>
          <w:u w:val="single"/>
          <w:lang w:val="it-IT"/>
        </w:rPr>
        <w:t xml:space="preserve"> </w:t>
      </w:r>
      <w:r w:rsidRPr="008F6827">
        <w:rPr>
          <w:rFonts w:ascii="Arial" w:hAnsi="Arial" w:cs="Arial"/>
          <w:sz w:val="18"/>
          <w:szCs w:val="18"/>
          <w:lang w:val="it-IT"/>
        </w:rPr>
        <w:t>;</w:t>
      </w:r>
      <w:proofErr w:type="gramEnd"/>
    </w:p>
    <w:p w:rsidR="00F17A28" w:rsidRPr="008F6827" w:rsidRDefault="00F17A28" w:rsidP="00E060EF">
      <w:pPr>
        <w:pStyle w:val="Paragrafoelenco"/>
        <w:numPr>
          <w:ilvl w:val="0"/>
          <w:numId w:val="7"/>
        </w:numPr>
        <w:tabs>
          <w:tab w:val="left" w:pos="930"/>
          <w:tab w:val="left" w:pos="931"/>
          <w:tab w:val="left" w:pos="6446"/>
        </w:tabs>
        <w:spacing w:afterLines="60" w:after="144" w:line="360" w:lineRule="auto"/>
        <w:ind w:left="925" w:hanging="694"/>
        <w:jc w:val="both"/>
        <w:rPr>
          <w:rFonts w:ascii="Arial" w:hAnsi="Arial" w:cs="Arial"/>
          <w:sz w:val="18"/>
          <w:szCs w:val="18"/>
          <w:lang w:val="it-IT"/>
        </w:rPr>
      </w:pPr>
      <w:r w:rsidRPr="008F6827">
        <w:rPr>
          <w:rFonts w:ascii="Arial" w:hAnsi="Arial" w:cs="Arial"/>
          <w:sz w:val="18"/>
          <w:szCs w:val="18"/>
          <w:lang w:val="it-IT"/>
        </w:rPr>
        <w:t xml:space="preserve">di aver riportato le seguenti valutazioni annuali:  </w:t>
      </w:r>
    </w:p>
    <w:p w:rsidR="00010890" w:rsidRPr="005B1B89" w:rsidRDefault="001D79D5" w:rsidP="005B1B89">
      <w:pPr>
        <w:pStyle w:val="Paragrafoelenco"/>
        <w:tabs>
          <w:tab w:val="left" w:pos="930"/>
          <w:tab w:val="left" w:pos="931"/>
          <w:tab w:val="left" w:pos="6446"/>
        </w:tabs>
        <w:spacing w:afterLines="60" w:after="144" w:line="360" w:lineRule="auto"/>
        <w:ind w:left="925" w:firstLine="0"/>
        <w:jc w:val="both"/>
        <w:rPr>
          <w:rFonts w:ascii="Arial" w:hAnsi="Arial" w:cs="Arial"/>
          <w:sz w:val="18"/>
          <w:szCs w:val="18"/>
          <w:lang w:val="it-IT"/>
        </w:rPr>
      </w:pPr>
      <w:r w:rsidRPr="008F6827">
        <w:rPr>
          <w:rFonts w:ascii="Arial" w:hAnsi="Arial" w:cs="Arial"/>
          <w:sz w:val="18"/>
          <w:szCs w:val="18"/>
          <w:lang w:val="it-IT"/>
        </w:rPr>
        <w:t>anno 202</w:t>
      </w:r>
      <w:r w:rsidR="003969C2">
        <w:rPr>
          <w:rFonts w:ascii="Arial" w:hAnsi="Arial" w:cs="Arial"/>
          <w:sz w:val="18"/>
          <w:szCs w:val="18"/>
          <w:lang w:val="it-IT"/>
        </w:rPr>
        <w:t>3</w:t>
      </w:r>
      <w:r w:rsidRPr="008F6827">
        <w:rPr>
          <w:rFonts w:ascii="Arial" w:hAnsi="Arial" w:cs="Arial"/>
          <w:sz w:val="18"/>
          <w:szCs w:val="18"/>
          <w:lang w:val="it-IT"/>
        </w:rPr>
        <w:t>: ________    anno 202</w:t>
      </w:r>
      <w:r w:rsidR="003969C2">
        <w:rPr>
          <w:rFonts w:ascii="Arial" w:hAnsi="Arial" w:cs="Arial"/>
          <w:sz w:val="18"/>
          <w:szCs w:val="18"/>
          <w:lang w:val="it-IT"/>
        </w:rPr>
        <w:t>2</w:t>
      </w:r>
      <w:r w:rsidRPr="008F6827">
        <w:rPr>
          <w:rFonts w:ascii="Arial" w:hAnsi="Arial" w:cs="Arial"/>
          <w:sz w:val="18"/>
          <w:szCs w:val="18"/>
          <w:lang w:val="it-IT"/>
        </w:rPr>
        <w:t>: ________ anno 202</w:t>
      </w:r>
      <w:r w:rsidR="003969C2">
        <w:rPr>
          <w:rFonts w:ascii="Arial" w:hAnsi="Arial" w:cs="Arial"/>
          <w:sz w:val="18"/>
          <w:szCs w:val="18"/>
          <w:lang w:val="it-IT"/>
        </w:rPr>
        <w:t>1</w:t>
      </w:r>
      <w:r w:rsidRPr="008F6827">
        <w:rPr>
          <w:rFonts w:ascii="Arial" w:hAnsi="Arial" w:cs="Arial"/>
          <w:sz w:val="18"/>
          <w:szCs w:val="18"/>
          <w:lang w:val="it-IT"/>
        </w:rPr>
        <w:t>: ________</w:t>
      </w:r>
      <w:r w:rsidRPr="008F6827">
        <w:rPr>
          <w:rFonts w:ascii="Arial" w:hAnsi="Arial" w:cs="Arial"/>
          <w:sz w:val="18"/>
          <w:szCs w:val="18"/>
          <w:lang w:val="it-IT"/>
        </w:rPr>
        <w:tab/>
      </w:r>
      <w:r w:rsidR="008F6827">
        <w:rPr>
          <w:rFonts w:ascii="Arial" w:hAnsi="Arial" w:cs="Arial"/>
          <w:sz w:val="18"/>
          <w:szCs w:val="18"/>
          <w:lang w:val="it-IT"/>
        </w:rPr>
        <w:t xml:space="preserve"> </w:t>
      </w:r>
      <w:r w:rsidR="008F6827" w:rsidRPr="008F6827">
        <w:rPr>
          <w:rFonts w:ascii="Arial" w:hAnsi="Arial" w:cs="Arial"/>
          <w:sz w:val="18"/>
          <w:szCs w:val="18"/>
          <w:lang w:val="it-IT"/>
        </w:rPr>
        <w:t>anno 20</w:t>
      </w:r>
      <w:r w:rsidR="003969C2">
        <w:rPr>
          <w:rFonts w:ascii="Arial" w:hAnsi="Arial" w:cs="Arial"/>
          <w:sz w:val="18"/>
          <w:szCs w:val="18"/>
          <w:lang w:val="it-IT"/>
        </w:rPr>
        <w:t>20</w:t>
      </w:r>
      <w:r w:rsidR="008F6827" w:rsidRPr="008F6827">
        <w:rPr>
          <w:rFonts w:ascii="Arial" w:hAnsi="Arial" w:cs="Arial"/>
          <w:sz w:val="18"/>
          <w:szCs w:val="18"/>
          <w:lang w:val="it-IT"/>
        </w:rPr>
        <w:t>: ________</w:t>
      </w:r>
      <w:r w:rsidR="008F6827">
        <w:rPr>
          <w:rFonts w:ascii="Arial" w:hAnsi="Arial" w:cs="Arial"/>
          <w:sz w:val="18"/>
          <w:szCs w:val="18"/>
          <w:lang w:val="it-IT"/>
        </w:rPr>
        <w:t xml:space="preserve"> </w:t>
      </w:r>
      <w:r w:rsidR="008D4AAC" w:rsidRPr="008F6827">
        <w:rPr>
          <w:rFonts w:ascii="Arial" w:hAnsi="Arial" w:cs="Arial"/>
          <w:sz w:val="18"/>
          <w:szCs w:val="18"/>
          <w:lang w:val="it-IT"/>
        </w:rPr>
        <w:t>anno 20</w:t>
      </w:r>
      <w:r w:rsidR="008D4AAC">
        <w:rPr>
          <w:rFonts w:ascii="Arial" w:hAnsi="Arial" w:cs="Arial"/>
          <w:sz w:val="18"/>
          <w:szCs w:val="18"/>
          <w:lang w:val="it-IT"/>
        </w:rPr>
        <w:t>1</w:t>
      </w:r>
      <w:r w:rsidR="003969C2">
        <w:rPr>
          <w:rFonts w:ascii="Arial" w:hAnsi="Arial" w:cs="Arial"/>
          <w:sz w:val="18"/>
          <w:szCs w:val="18"/>
          <w:lang w:val="it-IT"/>
        </w:rPr>
        <w:t>9</w:t>
      </w:r>
      <w:r w:rsidR="008D4AAC" w:rsidRPr="008F6827">
        <w:rPr>
          <w:rFonts w:ascii="Arial" w:hAnsi="Arial" w:cs="Arial"/>
          <w:sz w:val="18"/>
          <w:szCs w:val="18"/>
          <w:lang w:val="it-IT"/>
        </w:rPr>
        <w:t>: ________</w:t>
      </w:r>
    </w:p>
    <w:p w:rsidR="00B63954" w:rsidRDefault="00B63954" w:rsidP="00B63954">
      <w:pPr>
        <w:pStyle w:val="Paragrafoelenco"/>
        <w:widowControl/>
        <w:suppressAutoHyphens/>
        <w:autoSpaceDE/>
        <w:autoSpaceDN/>
        <w:ind w:left="940" w:firstLine="0"/>
        <w:contextualSpacing/>
        <w:rPr>
          <w:rFonts w:ascii="Arial" w:hAnsi="Arial" w:cs="Arial"/>
          <w:sz w:val="18"/>
          <w:szCs w:val="18"/>
          <w:lang w:val="it-IT"/>
        </w:rPr>
      </w:pPr>
    </w:p>
    <w:p w:rsidR="00010890" w:rsidRPr="00B63954" w:rsidRDefault="00010890" w:rsidP="00B63954">
      <w:pPr>
        <w:pStyle w:val="Paragrafoelenco"/>
        <w:widowControl/>
        <w:numPr>
          <w:ilvl w:val="0"/>
          <w:numId w:val="7"/>
        </w:numPr>
        <w:suppressAutoHyphens/>
        <w:autoSpaceDE/>
        <w:autoSpaceDN/>
        <w:contextualSpacing/>
        <w:rPr>
          <w:rFonts w:ascii="Arial" w:hAnsi="Arial" w:cs="Arial"/>
          <w:sz w:val="18"/>
          <w:szCs w:val="18"/>
          <w:lang w:val="it-IT"/>
        </w:rPr>
      </w:pPr>
      <w:r w:rsidRPr="00B63954">
        <w:rPr>
          <w:rFonts w:ascii="Arial" w:hAnsi="Arial" w:cs="Arial"/>
          <w:sz w:val="18"/>
          <w:szCs w:val="18"/>
          <w:lang w:val="it-IT"/>
        </w:rPr>
        <w:t xml:space="preserve">di prestare la propria attività in regime </w:t>
      </w:r>
      <w:proofErr w:type="gramStart"/>
      <w:r w:rsidRPr="00B63954">
        <w:rPr>
          <w:rFonts w:ascii="Arial" w:hAnsi="Arial" w:cs="Arial"/>
          <w:sz w:val="18"/>
          <w:szCs w:val="18"/>
          <w:lang w:val="it-IT"/>
        </w:rPr>
        <w:t>di  (</w:t>
      </w:r>
      <w:proofErr w:type="gramEnd"/>
      <w:r w:rsidRPr="00B63954">
        <w:rPr>
          <w:rFonts w:ascii="Arial" w:hAnsi="Arial" w:cs="Arial"/>
          <w:sz w:val="18"/>
          <w:szCs w:val="18"/>
          <w:lang w:val="it-IT"/>
        </w:rPr>
        <w:t>BARRARE LA CASELLA D’INTERESSE)</w:t>
      </w:r>
    </w:p>
    <w:p w:rsidR="00010890" w:rsidRPr="00B63954" w:rsidRDefault="00010890" w:rsidP="00010890">
      <w:pPr>
        <w:pStyle w:val="Paragrafoelenco"/>
        <w:ind w:left="1080"/>
        <w:rPr>
          <w:rFonts w:ascii="Arial" w:hAnsi="Arial" w:cs="Arial"/>
          <w:sz w:val="18"/>
          <w:szCs w:val="18"/>
          <w:lang w:val="it-IT"/>
        </w:rPr>
      </w:pPr>
    </w:p>
    <w:p w:rsidR="00010890" w:rsidRPr="00B63954" w:rsidRDefault="00010890" w:rsidP="00097948">
      <w:pPr>
        <w:pStyle w:val="Paragrafoelenco"/>
        <w:widowControl/>
        <w:numPr>
          <w:ilvl w:val="0"/>
          <w:numId w:val="22"/>
        </w:numPr>
        <w:suppressAutoHyphens/>
        <w:autoSpaceDE/>
        <w:autoSpaceDN/>
        <w:contextualSpacing/>
        <w:rPr>
          <w:rFonts w:ascii="Arial" w:hAnsi="Arial" w:cs="Arial"/>
          <w:sz w:val="18"/>
          <w:szCs w:val="18"/>
          <w:lang w:val="it-IT"/>
        </w:rPr>
      </w:pPr>
      <w:r w:rsidRPr="00B63954">
        <w:rPr>
          <w:rFonts w:ascii="Arial" w:hAnsi="Arial" w:cs="Arial"/>
          <w:noProof/>
          <w:sz w:val="18"/>
          <w:szCs w:val="18"/>
          <w:lang w:val="it-IT" w:eastAsia="it-IT"/>
        </w:rPr>
        <mc:AlternateContent>
          <mc:Choice Requires="wps">
            <w:drawing>
              <wp:anchor distT="0" distB="0" distL="114300" distR="114300" simplePos="0" relativeHeight="251662336" behindDoc="0" locked="0" layoutInCell="1" allowOverlap="1" wp14:anchorId="32949917" wp14:editId="09C1CA32">
                <wp:simplePos x="0" y="0"/>
                <wp:positionH relativeFrom="column">
                  <wp:posOffset>2409825</wp:posOffset>
                </wp:positionH>
                <wp:positionV relativeFrom="paragraph">
                  <wp:posOffset>43815</wp:posOffset>
                </wp:positionV>
                <wp:extent cx="124460" cy="124460"/>
                <wp:effectExtent l="8255" t="5715" r="10160" b="12700"/>
                <wp:wrapNone/>
                <wp:docPr id="1" name="Forma1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4460"/>
                        </a:xfrm>
                        <a:prstGeom prst="rect">
                          <a:avLst/>
                        </a:prstGeom>
                        <a:solidFill>
                          <a:srgbClr val="729FCF"/>
                        </a:solidFill>
                        <a:ln w="9525">
                          <a:solidFill>
                            <a:srgbClr val="3465A4"/>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9D4A67" id="Forma1_0" o:spid="_x0000_s1026" style="position:absolute;margin-left:189.75pt;margin-top:3.45pt;width:9.8pt;height:9.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" fillcolor="#729fcf" strokecolor="#3465a4">
                <v:stroke joinstyle="round"/>
              </v:rect>
            </w:pict>
          </mc:Fallback>
        </mc:AlternateContent>
      </w:r>
      <w:r w:rsidRPr="00B63954">
        <w:rPr>
          <w:rFonts w:ascii="Arial" w:hAnsi="Arial" w:cs="Arial"/>
          <w:noProof/>
          <w:sz w:val="18"/>
          <w:szCs w:val="18"/>
          <w:lang w:val="it-IT" w:eastAsia="it-IT"/>
        </w:rPr>
        <mc:AlternateContent>
          <mc:Choice Requires="wps">
            <w:drawing>
              <wp:anchor distT="0" distB="0" distL="114300" distR="114300" simplePos="0" relativeHeight="251659264" behindDoc="0" locked="0" layoutInCell="1" allowOverlap="1" wp14:anchorId="6A769489" wp14:editId="622D4AB2">
                <wp:simplePos x="0" y="0"/>
                <wp:positionH relativeFrom="column">
                  <wp:posOffset>440690</wp:posOffset>
                </wp:positionH>
                <wp:positionV relativeFrom="paragraph">
                  <wp:posOffset>24130</wp:posOffset>
                </wp:positionV>
                <wp:extent cx="124460" cy="124460"/>
                <wp:effectExtent l="8255" t="5080" r="10160" b="13335"/>
                <wp:wrapNone/>
                <wp:docPr id="7" name="Forma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4460"/>
                        </a:xfrm>
                        <a:prstGeom prst="rect">
                          <a:avLst/>
                        </a:prstGeom>
                        <a:solidFill>
                          <a:srgbClr val="729FCF"/>
                        </a:solidFill>
                        <a:ln w="9525">
                          <a:solidFill>
                            <a:srgbClr val="3465A4"/>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E09578" id="Forma1" o:spid="_x0000_s1026" style="position:absolute;margin-left:34.7pt;margin-top:1.9pt;width:9.8pt;height:9.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" fillcolor="#729fcf" strokecolor="#3465a4">
                <v:stroke joinstyle="round"/>
              </v:rect>
            </w:pict>
          </mc:Fallback>
        </mc:AlternateContent>
      </w:r>
      <w:r w:rsidRPr="00B63954">
        <w:rPr>
          <w:rFonts w:ascii="Arial" w:hAnsi="Arial" w:cs="Arial"/>
          <w:sz w:val="18"/>
          <w:szCs w:val="18"/>
          <w:lang w:val="it-IT"/>
        </w:rPr>
        <w:t xml:space="preserve">esclusività </w:t>
      </w:r>
      <w:r w:rsidRPr="00B63954">
        <w:rPr>
          <w:rFonts w:ascii="Arial" w:hAnsi="Arial" w:cs="Arial"/>
          <w:noProof/>
          <w:sz w:val="18"/>
          <w:szCs w:val="18"/>
          <w:lang w:val="it-IT" w:eastAsia="it-IT"/>
        </w:rPr>
        <mc:AlternateContent>
          <mc:Choice Requires="wps">
            <w:drawing>
              <wp:anchor distT="0" distB="0" distL="114300" distR="114300" simplePos="0" relativeHeight="251660288" behindDoc="0" locked="0" layoutInCell="1" allowOverlap="1" wp14:anchorId="7E978353" wp14:editId="1596003D">
                <wp:simplePos x="0" y="0"/>
                <wp:positionH relativeFrom="column">
                  <wp:posOffset>440690</wp:posOffset>
                </wp:positionH>
                <wp:positionV relativeFrom="paragraph">
                  <wp:posOffset>24130</wp:posOffset>
                </wp:positionV>
                <wp:extent cx="124460" cy="124460"/>
                <wp:effectExtent l="8255" t="5715" r="10160" b="12700"/>
                <wp:wrapNone/>
                <wp:docPr id="6" name="Forma1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4460"/>
                        </a:xfrm>
                        <a:prstGeom prst="rect">
                          <a:avLst/>
                        </a:prstGeom>
                        <a:solidFill>
                          <a:srgbClr val="729FCF"/>
                        </a:solidFill>
                        <a:ln w="9525">
                          <a:solidFill>
                            <a:srgbClr val="3465A4"/>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1A603C" id="Forma1_0" o:spid="_x0000_s1026" style="position:absolute;margin-left:34.7pt;margin-top:1.9pt;width:9.8pt;height:9.8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" fillcolor="#729fcf" strokecolor="#3465a4">
                <v:stroke joinstyle="round"/>
              </v:rect>
            </w:pict>
          </mc:Fallback>
        </mc:AlternateContent>
      </w:r>
      <w:r w:rsidRPr="00B63954">
        <w:rPr>
          <w:rFonts w:ascii="Arial" w:hAnsi="Arial" w:cs="Arial"/>
          <w:sz w:val="18"/>
          <w:szCs w:val="18"/>
          <w:lang w:val="it-IT"/>
        </w:rPr>
        <w:tab/>
      </w:r>
      <w:r w:rsidRPr="00B63954">
        <w:rPr>
          <w:rFonts w:ascii="Arial" w:hAnsi="Arial" w:cs="Arial"/>
          <w:sz w:val="18"/>
          <w:szCs w:val="18"/>
          <w:lang w:val="it-IT"/>
        </w:rPr>
        <w:tab/>
      </w:r>
      <w:r w:rsidRPr="00B63954">
        <w:rPr>
          <w:rFonts w:ascii="Arial" w:hAnsi="Arial" w:cs="Arial"/>
          <w:sz w:val="18"/>
          <w:szCs w:val="18"/>
          <w:lang w:val="it-IT"/>
        </w:rPr>
        <w:tab/>
      </w:r>
      <w:r w:rsidRPr="00B63954">
        <w:rPr>
          <w:rFonts w:ascii="Arial" w:hAnsi="Arial" w:cs="Arial"/>
          <w:sz w:val="18"/>
          <w:szCs w:val="18"/>
          <w:lang w:val="it-IT"/>
        </w:rPr>
        <w:tab/>
        <w:t>non esclusività</w:t>
      </w:r>
    </w:p>
    <w:p w:rsidR="00010890" w:rsidRDefault="00010890" w:rsidP="001D79D5">
      <w:pPr>
        <w:pStyle w:val="Paragrafoelenco"/>
        <w:tabs>
          <w:tab w:val="left" w:pos="930"/>
          <w:tab w:val="left" w:pos="931"/>
          <w:tab w:val="left" w:pos="6446"/>
        </w:tabs>
        <w:spacing w:afterLines="60" w:after="144" w:line="360" w:lineRule="auto"/>
        <w:ind w:left="925" w:firstLine="0"/>
        <w:jc w:val="both"/>
        <w:rPr>
          <w:rFonts w:ascii="Arial" w:hAnsi="Arial" w:cs="Arial"/>
          <w:sz w:val="18"/>
          <w:szCs w:val="18"/>
          <w:lang w:val="it-IT"/>
        </w:rPr>
      </w:pPr>
    </w:p>
    <w:p w:rsidR="00711900" w:rsidRDefault="00711900" w:rsidP="001D79D5">
      <w:pPr>
        <w:pStyle w:val="Paragrafoelenco"/>
        <w:tabs>
          <w:tab w:val="left" w:pos="930"/>
          <w:tab w:val="left" w:pos="931"/>
          <w:tab w:val="left" w:pos="6446"/>
        </w:tabs>
        <w:spacing w:afterLines="60" w:after="144" w:line="360" w:lineRule="auto"/>
        <w:ind w:left="925" w:firstLine="0"/>
        <w:jc w:val="both"/>
        <w:rPr>
          <w:rFonts w:ascii="Arial" w:hAnsi="Arial" w:cs="Arial"/>
          <w:sz w:val="18"/>
          <w:szCs w:val="18"/>
          <w:lang w:val="it-IT"/>
        </w:rPr>
      </w:pPr>
    </w:p>
    <w:p w:rsidR="00711900" w:rsidRDefault="00711900" w:rsidP="001D79D5">
      <w:pPr>
        <w:pStyle w:val="Paragrafoelenco"/>
        <w:tabs>
          <w:tab w:val="left" w:pos="930"/>
          <w:tab w:val="left" w:pos="931"/>
          <w:tab w:val="left" w:pos="6446"/>
        </w:tabs>
        <w:spacing w:afterLines="60" w:after="144" w:line="360" w:lineRule="auto"/>
        <w:ind w:left="925" w:firstLine="0"/>
        <w:jc w:val="both"/>
        <w:rPr>
          <w:rFonts w:ascii="Arial" w:hAnsi="Arial" w:cs="Arial"/>
          <w:sz w:val="18"/>
          <w:szCs w:val="18"/>
          <w:lang w:val="it-IT"/>
        </w:rPr>
      </w:pPr>
    </w:p>
    <w:p w:rsidR="00711900" w:rsidRDefault="00711900" w:rsidP="001D79D5">
      <w:pPr>
        <w:pStyle w:val="Paragrafoelenco"/>
        <w:tabs>
          <w:tab w:val="left" w:pos="930"/>
          <w:tab w:val="left" w:pos="931"/>
          <w:tab w:val="left" w:pos="6446"/>
        </w:tabs>
        <w:spacing w:afterLines="60" w:after="144" w:line="360" w:lineRule="auto"/>
        <w:ind w:left="925" w:firstLine="0"/>
        <w:jc w:val="both"/>
        <w:rPr>
          <w:rFonts w:ascii="Arial" w:hAnsi="Arial" w:cs="Arial"/>
          <w:sz w:val="18"/>
          <w:szCs w:val="18"/>
          <w:lang w:val="it-IT"/>
        </w:rPr>
      </w:pPr>
    </w:p>
    <w:p w:rsidR="00711900" w:rsidRDefault="00711900" w:rsidP="001D79D5">
      <w:pPr>
        <w:pStyle w:val="Paragrafoelenco"/>
        <w:tabs>
          <w:tab w:val="left" w:pos="930"/>
          <w:tab w:val="left" w:pos="931"/>
          <w:tab w:val="left" w:pos="6446"/>
        </w:tabs>
        <w:spacing w:afterLines="60" w:after="144" w:line="360" w:lineRule="auto"/>
        <w:ind w:left="925" w:firstLine="0"/>
        <w:jc w:val="both"/>
        <w:rPr>
          <w:rFonts w:ascii="Arial" w:hAnsi="Arial" w:cs="Arial"/>
          <w:sz w:val="18"/>
          <w:szCs w:val="18"/>
          <w:lang w:val="it-IT"/>
        </w:rPr>
      </w:pPr>
    </w:p>
    <w:p w:rsidR="00410AF6" w:rsidRPr="00B63954" w:rsidRDefault="00410AF6" w:rsidP="00B63954">
      <w:pPr>
        <w:pStyle w:val="Paragrafoelenco"/>
        <w:widowControl/>
        <w:numPr>
          <w:ilvl w:val="0"/>
          <w:numId w:val="7"/>
        </w:numPr>
        <w:suppressAutoHyphens/>
        <w:autoSpaceDE/>
        <w:autoSpaceDN/>
        <w:spacing w:line="360" w:lineRule="auto"/>
        <w:contextualSpacing/>
        <w:rPr>
          <w:rFonts w:ascii="Arial" w:hAnsi="Arial" w:cs="Arial"/>
          <w:sz w:val="18"/>
          <w:szCs w:val="18"/>
          <w:lang w:val="it-IT"/>
        </w:rPr>
      </w:pPr>
      <w:r w:rsidRPr="00B63954">
        <w:rPr>
          <w:rFonts w:ascii="Arial" w:hAnsi="Arial" w:cs="Arial"/>
          <w:sz w:val="18"/>
          <w:szCs w:val="18"/>
          <w:lang w:val="it-IT"/>
        </w:rPr>
        <w:t>di essere titolare del seguente incarico dirigenziale:</w:t>
      </w:r>
    </w:p>
    <w:p w:rsidR="00410AF6" w:rsidRPr="00B63954" w:rsidRDefault="00493C9D" w:rsidP="00410AF6">
      <w:pPr>
        <w:pStyle w:val="Paragrafoelenco"/>
        <w:widowControl/>
        <w:numPr>
          <w:ilvl w:val="0"/>
          <w:numId w:val="23"/>
        </w:numPr>
        <w:suppressAutoHyphens/>
        <w:autoSpaceDE/>
        <w:autoSpaceDN/>
        <w:spacing w:line="360" w:lineRule="auto"/>
        <w:contextualSpacing/>
        <w:rPr>
          <w:rFonts w:ascii="Arial" w:hAnsi="Arial" w:cs="Arial"/>
          <w:sz w:val="18"/>
          <w:szCs w:val="18"/>
          <w:lang w:val="it-IT"/>
        </w:rPr>
      </w:pPr>
      <w:r w:rsidRPr="00B63954">
        <w:rPr>
          <w:rFonts w:ascii="Arial" w:hAnsi="Arial" w:cs="Arial"/>
          <w:sz w:val="18"/>
          <w:szCs w:val="18"/>
          <w:lang w:val="it-IT"/>
        </w:rPr>
        <w:t xml:space="preserve">di altissima professionalità </w:t>
      </w:r>
      <w:r w:rsidR="00410AF6" w:rsidRPr="00B63954">
        <w:rPr>
          <w:rFonts w:ascii="Arial" w:hAnsi="Arial" w:cs="Arial"/>
          <w:noProof/>
          <w:sz w:val="18"/>
          <w:szCs w:val="18"/>
          <w:lang w:val="it-IT" w:eastAsia="it-IT"/>
        </w:rPr>
        <mc:AlternateContent>
          <mc:Choice Requires="wps">
            <w:drawing>
              <wp:anchor distT="0" distB="0" distL="114300" distR="114300" simplePos="0" relativeHeight="251665408" behindDoc="0" locked="0" layoutInCell="1" allowOverlap="1" wp14:anchorId="3D8CB3BE" wp14:editId="59D84388">
                <wp:simplePos x="0" y="0"/>
                <wp:positionH relativeFrom="column">
                  <wp:posOffset>440690</wp:posOffset>
                </wp:positionH>
                <wp:positionV relativeFrom="paragraph">
                  <wp:posOffset>24130</wp:posOffset>
                </wp:positionV>
                <wp:extent cx="124460" cy="124460"/>
                <wp:effectExtent l="8255" t="6985" r="10160" b="11430"/>
                <wp:wrapNone/>
                <wp:docPr id="4" name="Forma1_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4460"/>
                        </a:xfrm>
                        <a:prstGeom prst="rect">
                          <a:avLst/>
                        </a:prstGeom>
                        <a:solidFill>
                          <a:srgbClr val="729FCF"/>
                        </a:solidFill>
                        <a:ln w="9525">
                          <a:solidFill>
                            <a:srgbClr val="3465A4"/>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3BDBA9" id="Forma1_2" o:spid="_x0000_s1026" style="position:absolute;margin-left:34.7pt;margin-top:1.9pt;width:9.8pt;height:9.8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" fillcolor="#729fcf" strokecolor="#3465a4">
                <v:stroke joinstyle="round"/>
              </v:rect>
            </w:pict>
          </mc:Fallback>
        </mc:AlternateContent>
      </w:r>
      <w:r w:rsidR="00410AF6" w:rsidRPr="00B63954">
        <w:rPr>
          <w:rFonts w:ascii="Arial" w:hAnsi="Arial" w:cs="Arial"/>
          <w:sz w:val="18"/>
          <w:szCs w:val="18"/>
          <w:lang w:val="it-IT"/>
        </w:rPr>
        <w:tab/>
      </w:r>
    </w:p>
    <w:p w:rsidR="00493C9D" w:rsidRDefault="00410AF6" w:rsidP="00410AF6">
      <w:pPr>
        <w:pStyle w:val="Paragrafoelenco"/>
        <w:widowControl/>
        <w:numPr>
          <w:ilvl w:val="0"/>
          <w:numId w:val="23"/>
        </w:numPr>
        <w:suppressAutoHyphens/>
        <w:autoSpaceDE/>
        <w:autoSpaceDN/>
        <w:spacing w:line="360" w:lineRule="auto"/>
        <w:contextualSpacing/>
        <w:rPr>
          <w:rFonts w:ascii="Arial" w:hAnsi="Arial" w:cs="Arial"/>
          <w:sz w:val="18"/>
          <w:szCs w:val="18"/>
          <w:lang w:val="it-IT"/>
        </w:rPr>
      </w:pPr>
      <w:r w:rsidRPr="00B63954">
        <w:rPr>
          <w:rFonts w:ascii="Arial" w:hAnsi="Arial" w:cs="Arial"/>
          <w:noProof/>
          <w:sz w:val="18"/>
          <w:szCs w:val="18"/>
          <w:lang w:val="it-IT" w:eastAsia="it-IT"/>
        </w:rPr>
        <mc:AlternateContent>
          <mc:Choice Requires="wps">
            <w:drawing>
              <wp:anchor distT="0" distB="0" distL="114300" distR="114300" simplePos="0" relativeHeight="251666432" behindDoc="0" locked="0" layoutInCell="1" allowOverlap="1" wp14:anchorId="58A3AB7F" wp14:editId="19F700FA">
                <wp:simplePos x="0" y="0"/>
                <wp:positionH relativeFrom="column">
                  <wp:posOffset>440690</wp:posOffset>
                </wp:positionH>
                <wp:positionV relativeFrom="paragraph">
                  <wp:posOffset>24130</wp:posOffset>
                </wp:positionV>
                <wp:extent cx="124460" cy="124460"/>
                <wp:effectExtent l="8255" t="8255" r="10160" b="10160"/>
                <wp:wrapNone/>
                <wp:docPr id="3" name="Forma1_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4460"/>
                        </a:xfrm>
                        <a:prstGeom prst="rect">
                          <a:avLst/>
                        </a:prstGeom>
                        <a:solidFill>
                          <a:srgbClr val="729FCF"/>
                        </a:solidFill>
                        <a:ln w="9525">
                          <a:solidFill>
                            <a:srgbClr val="3465A4"/>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1C1188" id="Forma1_3" o:spid="_x0000_s1026" style="position:absolute;margin-left:34.7pt;margin-top:1.9pt;width:9.8pt;height:9.8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" fillcolor="#729fcf" strokecolor="#3465a4">
                <v:stroke joinstyle="round"/>
              </v:rect>
            </w:pict>
          </mc:Fallback>
        </mc:AlternateContent>
      </w:r>
      <w:r w:rsidRPr="00B63954">
        <w:rPr>
          <w:rFonts w:ascii="Arial" w:hAnsi="Arial" w:cs="Arial"/>
          <w:sz w:val="18"/>
          <w:szCs w:val="18"/>
          <w:lang w:val="it-IT"/>
        </w:rPr>
        <w:t xml:space="preserve">di alta specializzazione </w:t>
      </w:r>
    </w:p>
    <w:p w:rsidR="00410AF6" w:rsidRPr="00B63954" w:rsidRDefault="00493C9D" w:rsidP="00493C9D">
      <w:pPr>
        <w:pStyle w:val="Paragrafoelenco"/>
        <w:widowControl/>
        <w:suppressAutoHyphens/>
        <w:autoSpaceDE/>
        <w:autoSpaceDN/>
        <w:spacing w:line="360" w:lineRule="auto"/>
        <w:ind w:left="1080" w:firstLine="0"/>
        <w:contextualSpacing/>
        <w:rPr>
          <w:rFonts w:ascii="Arial" w:hAnsi="Arial" w:cs="Arial"/>
          <w:sz w:val="18"/>
          <w:szCs w:val="18"/>
          <w:lang w:val="it-IT"/>
        </w:rPr>
      </w:pPr>
      <w:r w:rsidRPr="00B63954">
        <w:rPr>
          <w:rFonts w:ascii="Arial" w:hAnsi="Arial" w:cs="Arial"/>
          <w:noProof/>
          <w:sz w:val="18"/>
          <w:szCs w:val="18"/>
          <w:lang w:val="it-IT" w:eastAsia="it-IT"/>
        </w:rPr>
        <mc:AlternateContent>
          <mc:Choice Requires="wps">
            <w:drawing>
              <wp:anchor distT="0" distB="0" distL="114300" distR="114300" simplePos="0" relativeHeight="251671552" behindDoc="0" locked="0" layoutInCell="1" allowOverlap="1" wp14:anchorId="36E20638" wp14:editId="18156C2F">
                <wp:simplePos x="0" y="0"/>
                <wp:positionH relativeFrom="margin">
                  <wp:posOffset>447675</wp:posOffset>
                </wp:positionH>
                <wp:positionV relativeFrom="paragraph">
                  <wp:posOffset>55880</wp:posOffset>
                </wp:positionV>
                <wp:extent cx="124460" cy="124460"/>
                <wp:effectExtent l="0" t="0" r="27940" b="27940"/>
                <wp:wrapNone/>
                <wp:docPr id="9" name="Forma1_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4460"/>
                        </a:xfrm>
                        <a:prstGeom prst="rect">
                          <a:avLst/>
                        </a:prstGeom>
                        <a:solidFill>
                          <a:srgbClr val="729FCF"/>
                        </a:solidFill>
                        <a:ln w="9525">
                          <a:solidFill>
                            <a:srgbClr val="3465A4"/>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CF222A" id="Forma1_3" o:spid="_x0000_s1026" style="position:absolute;margin-left:35.25pt;margin-top:4.4pt;width:9.8pt;height:9.8pt;z-index:25167155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" fillcolor="#729fcf" strokecolor="#3465a4">
                <v:stroke joinstyle="round"/>
                <w10:wrap anchorx="margin"/>
              </v:rect>
            </w:pict>
          </mc:Fallback>
        </mc:AlternateContent>
      </w:r>
      <w:r>
        <w:rPr>
          <w:rFonts w:ascii="Arial" w:hAnsi="Arial" w:cs="Arial"/>
          <w:sz w:val="18"/>
          <w:szCs w:val="18"/>
          <w:lang w:val="it-IT"/>
        </w:rPr>
        <w:t>di consulenza, studio e ricerca, ispettivo, verifica e controllo</w:t>
      </w:r>
    </w:p>
    <w:p w:rsidR="00493C9D" w:rsidRDefault="00493C9D" w:rsidP="00B63954">
      <w:pPr>
        <w:pStyle w:val="Paragrafoelenco"/>
        <w:spacing w:line="360" w:lineRule="auto"/>
        <w:ind w:left="2856" w:firstLine="684"/>
        <w:rPr>
          <w:rFonts w:ascii="Arial" w:hAnsi="Arial" w:cs="Arial"/>
          <w:sz w:val="18"/>
          <w:szCs w:val="18"/>
          <w:lang w:val="it-IT"/>
        </w:rPr>
      </w:pPr>
    </w:p>
    <w:p w:rsidR="00410AF6" w:rsidRPr="00B63954" w:rsidRDefault="00410AF6" w:rsidP="00B63954">
      <w:pPr>
        <w:pStyle w:val="Paragrafoelenco"/>
        <w:spacing w:line="360" w:lineRule="auto"/>
        <w:ind w:left="2856" w:firstLine="684"/>
        <w:rPr>
          <w:rFonts w:ascii="Arial" w:hAnsi="Arial" w:cs="Arial"/>
          <w:sz w:val="18"/>
          <w:szCs w:val="18"/>
          <w:lang w:val="it-IT"/>
        </w:rPr>
      </w:pPr>
      <w:r w:rsidRPr="00B63954">
        <w:rPr>
          <w:rFonts w:ascii="Arial" w:hAnsi="Arial" w:cs="Arial"/>
          <w:sz w:val="18"/>
          <w:szCs w:val="18"/>
          <w:lang w:val="it-IT"/>
        </w:rPr>
        <w:t>dal ………………………………  (indicare giorno/ mese/anno)</w:t>
      </w:r>
    </w:p>
    <w:p w:rsidR="00410AF6" w:rsidRPr="00B63954" w:rsidRDefault="00410AF6" w:rsidP="00B63954">
      <w:pPr>
        <w:pStyle w:val="Paragrafoelenco"/>
        <w:spacing w:line="360" w:lineRule="auto"/>
        <w:ind w:left="1080" w:firstLine="0"/>
        <w:rPr>
          <w:rFonts w:ascii="Arial" w:hAnsi="Arial" w:cs="Arial"/>
          <w:sz w:val="18"/>
          <w:szCs w:val="18"/>
          <w:lang w:val="it-IT"/>
        </w:rPr>
      </w:pPr>
      <w:r w:rsidRPr="00B63954">
        <w:rPr>
          <w:rFonts w:ascii="Arial" w:hAnsi="Arial" w:cs="Arial"/>
          <w:noProof/>
          <w:sz w:val="18"/>
          <w:szCs w:val="18"/>
          <w:lang w:val="it-IT" w:eastAsia="it-IT"/>
        </w:rPr>
        <mc:AlternateContent>
          <mc:Choice Requires="wps">
            <w:drawing>
              <wp:anchor distT="0" distB="0" distL="114300" distR="114300" simplePos="0" relativeHeight="251669504" behindDoc="0" locked="0" layoutInCell="1" allowOverlap="1" wp14:anchorId="56D1907B" wp14:editId="40A0B0CD">
                <wp:simplePos x="0" y="0"/>
                <wp:positionH relativeFrom="column">
                  <wp:posOffset>450215</wp:posOffset>
                </wp:positionH>
                <wp:positionV relativeFrom="paragraph">
                  <wp:posOffset>24130</wp:posOffset>
                </wp:positionV>
                <wp:extent cx="124460" cy="124460"/>
                <wp:effectExtent l="8255" t="10795" r="10160" b="7620"/>
                <wp:wrapNone/>
                <wp:docPr id="8" name="Forma1_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4460"/>
                        </a:xfrm>
                        <a:prstGeom prst="rect">
                          <a:avLst/>
                        </a:prstGeom>
                        <a:solidFill>
                          <a:srgbClr val="729FCF"/>
                        </a:solidFill>
                        <a:ln w="9525">
                          <a:solidFill>
                            <a:srgbClr val="3465A4"/>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905C92" id="Forma1_5" o:spid="_x0000_s1026" style="position:absolute;margin-left:35.45pt;margin-top:1.9pt;width:9.8pt;height:9.8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" fillcolor="#729fcf" strokecolor="#3465a4">
                <v:stroke joinstyle="round"/>
              </v:rect>
            </w:pict>
          </mc:Fallback>
        </mc:AlternateContent>
      </w:r>
      <w:r w:rsidRPr="00B63954">
        <w:rPr>
          <w:rFonts w:ascii="Arial" w:hAnsi="Arial" w:cs="Arial"/>
          <w:sz w:val="18"/>
          <w:szCs w:val="18"/>
          <w:lang w:val="it-IT"/>
        </w:rPr>
        <w:t>nessun incarico</w:t>
      </w:r>
    </w:p>
    <w:p w:rsidR="00410AF6" w:rsidRPr="008F6827" w:rsidRDefault="00410AF6" w:rsidP="00410AF6">
      <w:pPr>
        <w:pStyle w:val="Paragrafoelenco"/>
        <w:tabs>
          <w:tab w:val="left" w:pos="930"/>
          <w:tab w:val="left" w:pos="931"/>
          <w:tab w:val="left" w:pos="6446"/>
        </w:tabs>
        <w:spacing w:afterLines="60" w:after="144" w:line="360" w:lineRule="auto"/>
        <w:ind w:left="925" w:firstLine="0"/>
        <w:jc w:val="both"/>
        <w:rPr>
          <w:rFonts w:ascii="Arial" w:hAnsi="Arial" w:cs="Arial"/>
          <w:sz w:val="18"/>
          <w:szCs w:val="18"/>
          <w:lang w:val="it-IT"/>
        </w:rPr>
      </w:pPr>
    </w:p>
    <w:p w:rsidR="00493C9D" w:rsidRDefault="00493C9D" w:rsidP="00493C9D">
      <w:pPr>
        <w:pStyle w:val="Paragrafoelenco"/>
        <w:tabs>
          <w:tab w:val="left" w:pos="940"/>
          <w:tab w:val="left" w:pos="941"/>
          <w:tab w:val="left" w:pos="9863"/>
        </w:tabs>
        <w:spacing w:afterLines="60" w:after="144" w:line="360" w:lineRule="auto"/>
        <w:ind w:left="940" w:firstLine="0"/>
        <w:jc w:val="both"/>
        <w:rPr>
          <w:rFonts w:ascii="Arial" w:hAnsi="Arial" w:cs="Arial"/>
          <w:sz w:val="18"/>
          <w:szCs w:val="18"/>
          <w:lang w:val="it-IT"/>
        </w:rPr>
      </w:pPr>
    </w:p>
    <w:p w:rsidR="00113082" w:rsidRPr="00B95F04" w:rsidRDefault="00E060EF" w:rsidP="00B95F04">
      <w:pPr>
        <w:pStyle w:val="Paragrafoelenco"/>
        <w:numPr>
          <w:ilvl w:val="0"/>
          <w:numId w:val="7"/>
        </w:numPr>
        <w:tabs>
          <w:tab w:val="left" w:pos="940"/>
          <w:tab w:val="left" w:pos="941"/>
          <w:tab w:val="left" w:pos="9863"/>
        </w:tabs>
        <w:ind w:left="941" w:hanging="708"/>
        <w:jc w:val="both"/>
        <w:rPr>
          <w:rFonts w:ascii="Arial" w:hAnsi="Arial" w:cs="Arial"/>
          <w:sz w:val="18"/>
          <w:szCs w:val="18"/>
          <w:lang w:val="it-IT"/>
        </w:rPr>
      </w:pPr>
      <w:r w:rsidRPr="00113082">
        <w:rPr>
          <w:rFonts w:ascii="Arial" w:hAnsi="Arial" w:cs="Arial"/>
          <w:sz w:val="18"/>
          <w:szCs w:val="18"/>
          <w:lang w:val="it-IT"/>
        </w:rPr>
        <w:t>di prestare il consenso al trattamento dei dati personali secondo il D. Lgs. n. 196/2003 e di avere preso visione</w:t>
      </w:r>
      <w:r w:rsidR="00B95F04">
        <w:rPr>
          <w:rFonts w:ascii="Arial" w:hAnsi="Arial" w:cs="Arial"/>
          <w:sz w:val="18"/>
          <w:szCs w:val="18"/>
          <w:lang w:val="it-IT"/>
        </w:rPr>
        <w:t xml:space="preserve"> </w:t>
      </w:r>
      <w:r w:rsidRPr="00B95F04">
        <w:rPr>
          <w:rFonts w:ascii="Arial" w:hAnsi="Arial" w:cs="Arial"/>
          <w:sz w:val="18"/>
          <w:szCs w:val="18"/>
          <w:lang w:val="it-IT"/>
        </w:rPr>
        <w:t>dell’informativa sulla tutela dei dati</w:t>
      </w:r>
      <w:r w:rsidR="007A6F5F" w:rsidRPr="00B95F04">
        <w:rPr>
          <w:rFonts w:ascii="Arial" w:hAnsi="Arial" w:cs="Arial"/>
          <w:sz w:val="18"/>
          <w:szCs w:val="18"/>
          <w:lang w:val="it-IT"/>
        </w:rPr>
        <w:t xml:space="preserve"> </w:t>
      </w:r>
      <w:r w:rsidRPr="00B95F04">
        <w:rPr>
          <w:rFonts w:ascii="Arial" w:hAnsi="Arial" w:cs="Arial"/>
          <w:sz w:val="18"/>
          <w:szCs w:val="18"/>
          <w:lang w:val="it-IT"/>
        </w:rPr>
        <w:t>personali;</w:t>
      </w:r>
    </w:p>
    <w:p w:rsidR="00493C9D" w:rsidRDefault="00493C9D" w:rsidP="00493C9D">
      <w:pPr>
        <w:pStyle w:val="Paragrafoelenco"/>
        <w:tabs>
          <w:tab w:val="left" w:pos="940"/>
          <w:tab w:val="left" w:pos="941"/>
          <w:tab w:val="left" w:pos="9863"/>
        </w:tabs>
        <w:ind w:left="941" w:firstLine="0"/>
        <w:jc w:val="both"/>
        <w:rPr>
          <w:rFonts w:ascii="Arial" w:hAnsi="Arial" w:cs="Arial"/>
          <w:sz w:val="18"/>
          <w:szCs w:val="18"/>
          <w:lang w:val="it-IT"/>
        </w:rPr>
      </w:pPr>
    </w:p>
    <w:p w:rsidR="001D79D5" w:rsidRPr="00113082" w:rsidRDefault="00E060EF" w:rsidP="00D85A7B">
      <w:pPr>
        <w:pStyle w:val="Paragrafoelenco"/>
        <w:numPr>
          <w:ilvl w:val="0"/>
          <w:numId w:val="7"/>
        </w:numPr>
        <w:tabs>
          <w:tab w:val="left" w:pos="940"/>
          <w:tab w:val="left" w:pos="941"/>
          <w:tab w:val="left" w:pos="9863"/>
        </w:tabs>
        <w:spacing w:afterLines="60" w:after="144" w:line="360" w:lineRule="auto"/>
        <w:ind w:hanging="708"/>
        <w:jc w:val="both"/>
        <w:rPr>
          <w:rFonts w:ascii="Arial" w:hAnsi="Arial" w:cs="Arial"/>
          <w:sz w:val="18"/>
          <w:szCs w:val="18"/>
          <w:lang w:val="it-IT"/>
        </w:rPr>
      </w:pPr>
      <w:r w:rsidRPr="00113082">
        <w:rPr>
          <w:rFonts w:ascii="Arial" w:hAnsi="Arial" w:cs="Arial"/>
          <w:sz w:val="18"/>
          <w:szCs w:val="18"/>
          <w:lang w:val="it-IT"/>
        </w:rPr>
        <w:t>di non essere stato condannato, anche con sentenza passata in giudicato, per reati contro la Pubblica Amministrazione</w:t>
      </w:r>
      <w:r w:rsidR="001D79D5" w:rsidRPr="00113082">
        <w:rPr>
          <w:rFonts w:ascii="Arial" w:hAnsi="Arial" w:cs="Arial"/>
          <w:sz w:val="18"/>
          <w:szCs w:val="18"/>
          <w:lang w:val="it-IT"/>
        </w:rPr>
        <w:t xml:space="preserve"> </w:t>
      </w:r>
      <w:r w:rsidRPr="00113082">
        <w:rPr>
          <w:rFonts w:ascii="Arial" w:hAnsi="Arial" w:cs="Arial"/>
          <w:sz w:val="18"/>
          <w:szCs w:val="18"/>
          <w:lang w:val="it-IT"/>
        </w:rPr>
        <w:t>(C.I.del</w:t>
      </w:r>
      <w:r w:rsidR="001D79D5" w:rsidRPr="00113082">
        <w:rPr>
          <w:rFonts w:ascii="Arial" w:hAnsi="Arial" w:cs="Arial"/>
          <w:sz w:val="18"/>
          <w:szCs w:val="18"/>
          <w:lang w:val="it-IT"/>
        </w:rPr>
        <w:t xml:space="preserve"> </w:t>
      </w:r>
      <w:r w:rsidRPr="00113082">
        <w:rPr>
          <w:rFonts w:ascii="Arial" w:hAnsi="Arial" w:cs="Arial"/>
          <w:sz w:val="18"/>
          <w:szCs w:val="18"/>
          <w:lang w:val="it-IT"/>
        </w:rPr>
        <w:t>titolo</w:t>
      </w:r>
      <w:r w:rsidR="001D79D5" w:rsidRPr="00113082">
        <w:rPr>
          <w:rFonts w:ascii="Arial" w:hAnsi="Arial" w:cs="Arial"/>
          <w:sz w:val="18"/>
          <w:szCs w:val="18"/>
          <w:lang w:val="it-IT"/>
        </w:rPr>
        <w:t xml:space="preserve"> </w:t>
      </w:r>
      <w:r w:rsidRPr="00113082">
        <w:rPr>
          <w:rFonts w:ascii="Arial" w:hAnsi="Arial" w:cs="Arial"/>
          <w:sz w:val="18"/>
          <w:szCs w:val="18"/>
          <w:lang w:val="it-IT"/>
        </w:rPr>
        <w:t>II</w:t>
      </w:r>
      <w:r w:rsidR="001D79D5" w:rsidRPr="00113082">
        <w:rPr>
          <w:rFonts w:ascii="Arial" w:hAnsi="Arial" w:cs="Arial"/>
          <w:sz w:val="18"/>
          <w:szCs w:val="18"/>
          <w:lang w:val="it-IT"/>
        </w:rPr>
        <w:t xml:space="preserve"> </w:t>
      </w:r>
      <w:r w:rsidRPr="00113082">
        <w:rPr>
          <w:rFonts w:ascii="Arial" w:hAnsi="Arial" w:cs="Arial"/>
          <w:sz w:val="18"/>
          <w:szCs w:val="18"/>
          <w:lang w:val="it-IT"/>
        </w:rPr>
        <w:t>del</w:t>
      </w:r>
      <w:r w:rsidR="001D79D5" w:rsidRPr="00113082">
        <w:rPr>
          <w:rFonts w:ascii="Arial" w:hAnsi="Arial" w:cs="Arial"/>
          <w:sz w:val="18"/>
          <w:szCs w:val="18"/>
          <w:lang w:val="it-IT"/>
        </w:rPr>
        <w:t xml:space="preserve"> </w:t>
      </w:r>
      <w:r w:rsidRPr="00113082">
        <w:rPr>
          <w:rFonts w:ascii="Arial" w:hAnsi="Arial" w:cs="Arial"/>
          <w:sz w:val="18"/>
          <w:szCs w:val="18"/>
          <w:lang w:val="it-IT"/>
        </w:rPr>
        <w:t>libro</w:t>
      </w:r>
      <w:r w:rsidR="001D79D5" w:rsidRPr="00113082">
        <w:rPr>
          <w:rFonts w:ascii="Arial" w:hAnsi="Arial" w:cs="Arial"/>
          <w:sz w:val="18"/>
          <w:szCs w:val="18"/>
          <w:lang w:val="it-IT"/>
        </w:rPr>
        <w:t xml:space="preserve"> </w:t>
      </w:r>
      <w:r w:rsidRPr="00113082">
        <w:rPr>
          <w:rFonts w:ascii="Arial" w:hAnsi="Arial" w:cs="Arial"/>
          <w:sz w:val="18"/>
          <w:szCs w:val="18"/>
          <w:lang w:val="it-IT"/>
        </w:rPr>
        <w:t>II</w:t>
      </w:r>
      <w:r w:rsidR="001D79D5" w:rsidRPr="00113082">
        <w:rPr>
          <w:rFonts w:ascii="Arial" w:hAnsi="Arial" w:cs="Arial"/>
          <w:sz w:val="18"/>
          <w:szCs w:val="18"/>
          <w:lang w:val="it-IT"/>
        </w:rPr>
        <w:t xml:space="preserve"> </w:t>
      </w:r>
      <w:r w:rsidRPr="00113082">
        <w:rPr>
          <w:rFonts w:ascii="Arial" w:hAnsi="Arial" w:cs="Arial"/>
          <w:sz w:val="18"/>
          <w:szCs w:val="18"/>
          <w:lang w:val="it-IT"/>
        </w:rPr>
        <w:t>del</w:t>
      </w:r>
      <w:r w:rsidR="001D79D5" w:rsidRPr="00113082">
        <w:rPr>
          <w:rFonts w:ascii="Arial" w:hAnsi="Arial" w:cs="Arial"/>
          <w:sz w:val="18"/>
          <w:szCs w:val="18"/>
          <w:lang w:val="it-IT"/>
        </w:rPr>
        <w:t xml:space="preserve"> </w:t>
      </w:r>
      <w:r w:rsidRPr="00113082">
        <w:rPr>
          <w:rFonts w:ascii="Arial" w:hAnsi="Arial" w:cs="Arial"/>
          <w:sz w:val="18"/>
          <w:szCs w:val="18"/>
          <w:lang w:val="it-IT"/>
        </w:rPr>
        <w:t>codice</w:t>
      </w:r>
      <w:r w:rsidR="001D79D5" w:rsidRPr="00113082">
        <w:rPr>
          <w:rFonts w:ascii="Arial" w:hAnsi="Arial" w:cs="Arial"/>
          <w:sz w:val="18"/>
          <w:szCs w:val="18"/>
          <w:lang w:val="it-IT"/>
        </w:rPr>
        <w:t xml:space="preserve"> </w:t>
      </w:r>
      <w:r w:rsidRPr="00113082">
        <w:rPr>
          <w:rFonts w:ascii="Arial" w:hAnsi="Arial" w:cs="Arial"/>
          <w:sz w:val="18"/>
          <w:szCs w:val="18"/>
          <w:lang w:val="it-IT"/>
        </w:rPr>
        <w:t>Penale),</w:t>
      </w:r>
      <w:r w:rsidR="001D79D5" w:rsidRPr="00113082">
        <w:rPr>
          <w:rFonts w:ascii="Arial" w:hAnsi="Arial" w:cs="Arial"/>
          <w:sz w:val="18"/>
          <w:szCs w:val="18"/>
          <w:lang w:val="it-IT"/>
        </w:rPr>
        <w:t xml:space="preserve"> </w:t>
      </w:r>
      <w:r w:rsidRPr="00113082">
        <w:rPr>
          <w:rFonts w:ascii="Arial" w:hAnsi="Arial" w:cs="Arial"/>
          <w:sz w:val="18"/>
          <w:szCs w:val="18"/>
          <w:lang w:val="it-IT"/>
        </w:rPr>
        <w:t>ai</w:t>
      </w:r>
      <w:r w:rsidR="00E82B91">
        <w:rPr>
          <w:rFonts w:ascii="Arial" w:hAnsi="Arial" w:cs="Arial"/>
          <w:sz w:val="18"/>
          <w:szCs w:val="18"/>
          <w:lang w:val="it-IT"/>
        </w:rPr>
        <w:t xml:space="preserve"> </w:t>
      </w:r>
      <w:r w:rsidRPr="00113082">
        <w:rPr>
          <w:rFonts w:ascii="Arial" w:hAnsi="Arial" w:cs="Arial"/>
          <w:sz w:val="18"/>
          <w:szCs w:val="18"/>
          <w:lang w:val="it-IT"/>
        </w:rPr>
        <w:t>sensidell’art.35</w:t>
      </w:r>
      <w:r w:rsidR="005929D3">
        <w:rPr>
          <w:rFonts w:ascii="Arial" w:hAnsi="Arial" w:cs="Arial"/>
          <w:sz w:val="18"/>
          <w:szCs w:val="18"/>
          <w:lang w:val="it-IT"/>
        </w:rPr>
        <w:t xml:space="preserve"> </w:t>
      </w:r>
      <w:r w:rsidRPr="00113082">
        <w:rPr>
          <w:rFonts w:ascii="Arial" w:hAnsi="Arial" w:cs="Arial"/>
          <w:sz w:val="18"/>
          <w:szCs w:val="18"/>
          <w:lang w:val="it-IT"/>
        </w:rPr>
        <w:t xml:space="preserve">bis </w:t>
      </w:r>
      <w:proofErr w:type="gramStart"/>
      <w:r w:rsidRPr="00113082">
        <w:rPr>
          <w:rFonts w:ascii="Arial" w:hAnsi="Arial" w:cs="Arial"/>
          <w:spacing w:val="-4"/>
          <w:sz w:val="18"/>
          <w:szCs w:val="18"/>
          <w:lang w:val="it-IT"/>
        </w:rPr>
        <w:t>D.Lgs</w:t>
      </w:r>
      <w:proofErr w:type="gramEnd"/>
      <w:r w:rsidRPr="00113082">
        <w:rPr>
          <w:rFonts w:ascii="Arial" w:hAnsi="Arial" w:cs="Arial"/>
          <w:spacing w:val="-4"/>
          <w:sz w:val="18"/>
          <w:szCs w:val="18"/>
          <w:lang w:val="it-IT"/>
        </w:rPr>
        <w:t>.</w:t>
      </w:r>
      <w:r w:rsidRPr="00113082">
        <w:rPr>
          <w:rFonts w:ascii="Arial" w:hAnsi="Arial" w:cs="Arial"/>
          <w:sz w:val="18"/>
          <w:szCs w:val="18"/>
          <w:lang w:val="it-IT"/>
        </w:rPr>
        <w:t>165/2001 e non incorre in nessuna delle cause di incompatibilità previste dal D.L.gs. n.39 _ 8/4/2013.</w:t>
      </w:r>
    </w:p>
    <w:p w:rsidR="00711900" w:rsidRDefault="00711900" w:rsidP="00E060EF">
      <w:pPr>
        <w:pStyle w:val="Corpotesto"/>
        <w:tabs>
          <w:tab w:val="left" w:pos="939"/>
          <w:tab w:val="left" w:pos="9863"/>
        </w:tabs>
        <w:spacing w:afterLines="60" w:after="144" w:line="360" w:lineRule="auto"/>
        <w:ind w:left="940" w:hanging="708"/>
        <w:jc w:val="both"/>
        <w:rPr>
          <w:rFonts w:ascii="Arial" w:hAnsi="Arial" w:cs="Arial"/>
          <w:sz w:val="18"/>
          <w:szCs w:val="18"/>
          <w:lang w:val="it-IT"/>
        </w:rPr>
      </w:pPr>
    </w:p>
    <w:p w:rsidR="00711900" w:rsidRDefault="00711900" w:rsidP="00E060EF">
      <w:pPr>
        <w:pStyle w:val="Corpotesto"/>
        <w:tabs>
          <w:tab w:val="left" w:pos="939"/>
          <w:tab w:val="left" w:pos="9863"/>
        </w:tabs>
        <w:spacing w:afterLines="60" w:after="144" w:line="360" w:lineRule="auto"/>
        <w:ind w:left="940" w:hanging="708"/>
        <w:jc w:val="both"/>
        <w:rPr>
          <w:rFonts w:ascii="Arial" w:hAnsi="Arial" w:cs="Arial"/>
          <w:sz w:val="18"/>
          <w:szCs w:val="18"/>
          <w:lang w:val="it-IT"/>
        </w:rPr>
      </w:pPr>
    </w:p>
    <w:p w:rsidR="00E060EF" w:rsidRPr="008F6827" w:rsidRDefault="00E060EF" w:rsidP="00E060EF">
      <w:pPr>
        <w:pStyle w:val="Corpotesto"/>
        <w:tabs>
          <w:tab w:val="left" w:pos="939"/>
          <w:tab w:val="left" w:pos="9863"/>
        </w:tabs>
        <w:spacing w:afterLines="60" w:after="144" w:line="360" w:lineRule="auto"/>
        <w:ind w:left="940" w:hanging="708"/>
        <w:jc w:val="both"/>
        <w:rPr>
          <w:rFonts w:ascii="Arial" w:hAnsi="Arial" w:cs="Arial"/>
          <w:b/>
          <w:sz w:val="18"/>
          <w:szCs w:val="18"/>
          <w:lang w:val="it-IT"/>
        </w:rPr>
      </w:pPr>
      <w:r w:rsidRPr="008F6827">
        <w:rPr>
          <w:rFonts w:ascii="Arial" w:hAnsi="Arial" w:cs="Arial"/>
          <w:sz w:val="18"/>
          <w:szCs w:val="18"/>
          <w:lang w:val="it-IT"/>
        </w:rPr>
        <w:t xml:space="preserve"> </w:t>
      </w:r>
      <w:r w:rsidRPr="008F6827">
        <w:rPr>
          <w:rFonts w:ascii="Arial" w:hAnsi="Arial" w:cs="Arial"/>
          <w:b/>
          <w:sz w:val="18"/>
          <w:szCs w:val="18"/>
          <w:lang w:val="it-IT"/>
        </w:rPr>
        <w:t>Allega i seguenti</w:t>
      </w:r>
      <w:r w:rsidR="007A6F5F" w:rsidRPr="008F6827">
        <w:rPr>
          <w:rFonts w:ascii="Arial" w:hAnsi="Arial" w:cs="Arial"/>
          <w:b/>
          <w:sz w:val="18"/>
          <w:szCs w:val="18"/>
          <w:lang w:val="it-IT"/>
        </w:rPr>
        <w:t xml:space="preserve"> </w:t>
      </w:r>
      <w:r w:rsidRPr="008F6827">
        <w:rPr>
          <w:rFonts w:ascii="Arial" w:hAnsi="Arial" w:cs="Arial"/>
          <w:b/>
          <w:sz w:val="18"/>
          <w:szCs w:val="18"/>
          <w:lang w:val="it-IT"/>
        </w:rPr>
        <w:t>documenti:</w:t>
      </w:r>
    </w:p>
    <w:p w:rsidR="00E060EF" w:rsidRPr="008F6827" w:rsidRDefault="00E060EF" w:rsidP="00E060EF">
      <w:pPr>
        <w:pStyle w:val="Titolo1"/>
        <w:numPr>
          <w:ilvl w:val="0"/>
          <w:numId w:val="6"/>
        </w:numPr>
        <w:tabs>
          <w:tab w:val="left" w:pos="951"/>
          <w:tab w:val="left" w:pos="953"/>
        </w:tabs>
        <w:spacing w:line="360" w:lineRule="auto"/>
        <w:ind w:right="0" w:hanging="361"/>
        <w:jc w:val="both"/>
        <w:rPr>
          <w:rFonts w:ascii="Arial" w:hAnsi="Arial" w:cs="Arial"/>
        </w:rPr>
      </w:pPr>
      <w:r w:rsidRPr="008F6827">
        <w:rPr>
          <w:rFonts w:ascii="Arial" w:hAnsi="Arial" w:cs="Arial"/>
        </w:rPr>
        <w:t>curriculum formativo e professionale, datato e</w:t>
      </w:r>
      <w:r w:rsidR="007A6F5F" w:rsidRPr="008F6827">
        <w:rPr>
          <w:rFonts w:ascii="Arial" w:hAnsi="Arial" w:cs="Arial"/>
        </w:rPr>
        <w:t xml:space="preserve"> </w:t>
      </w:r>
      <w:r w:rsidRPr="008F6827">
        <w:rPr>
          <w:rFonts w:ascii="Arial" w:hAnsi="Arial" w:cs="Arial"/>
        </w:rPr>
        <w:t>firmato;</w:t>
      </w:r>
    </w:p>
    <w:p w:rsidR="00E060EF" w:rsidRPr="008F6827" w:rsidRDefault="00E060EF" w:rsidP="00E060EF">
      <w:pPr>
        <w:pStyle w:val="Paragrafoelenco"/>
        <w:numPr>
          <w:ilvl w:val="0"/>
          <w:numId w:val="6"/>
        </w:numPr>
        <w:tabs>
          <w:tab w:val="left" w:pos="951"/>
          <w:tab w:val="left" w:pos="953"/>
        </w:tabs>
        <w:spacing w:line="360" w:lineRule="auto"/>
        <w:ind w:hanging="361"/>
        <w:jc w:val="both"/>
        <w:rPr>
          <w:rFonts w:ascii="Arial" w:hAnsi="Arial" w:cs="Arial"/>
          <w:b/>
          <w:sz w:val="18"/>
          <w:szCs w:val="18"/>
          <w:lang w:val="it-IT"/>
        </w:rPr>
      </w:pPr>
      <w:r w:rsidRPr="008F6827">
        <w:rPr>
          <w:rFonts w:ascii="Arial" w:hAnsi="Arial" w:cs="Arial"/>
          <w:b/>
          <w:sz w:val="18"/>
          <w:szCs w:val="18"/>
          <w:lang w:val="it-IT"/>
        </w:rPr>
        <w:t>fotocopia di un documento di identità in corso di</w:t>
      </w:r>
      <w:r w:rsidR="007A6F5F" w:rsidRPr="008F6827">
        <w:rPr>
          <w:rFonts w:ascii="Arial" w:hAnsi="Arial" w:cs="Arial"/>
          <w:b/>
          <w:sz w:val="18"/>
          <w:szCs w:val="18"/>
          <w:lang w:val="it-IT"/>
        </w:rPr>
        <w:t xml:space="preserve"> </w:t>
      </w:r>
      <w:r w:rsidRPr="008F6827">
        <w:rPr>
          <w:rFonts w:ascii="Arial" w:hAnsi="Arial" w:cs="Arial"/>
          <w:b/>
          <w:sz w:val="18"/>
          <w:szCs w:val="18"/>
          <w:lang w:val="it-IT"/>
        </w:rPr>
        <w:t>validità.</w:t>
      </w:r>
    </w:p>
    <w:p w:rsidR="00B63954" w:rsidRDefault="00B63954" w:rsidP="00E060EF">
      <w:pPr>
        <w:pStyle w:val="Corpotesto"/>
        <w:spacing w:afterLines="60" w:after="144" w:line="360" w:lineRule="auto"/>
        <w:ind w:left="232"/>
        <w:rPr>
          <w:rFonts w:ascii="Arial" w:hAnsi="Arial" w:cs="Arial"/>
          <w:sz w:val="18"/>
          <w:szCs w:val="18"/>
          <w:lang w:val="it-IT"/>
        </w:rPr>
      </w:pPr>
    </w:p>
    <w:p w:rsidR="00B63954" w:rsidRDefault="00B63954" w:rsidP="00E060EF">
      <w:pPr>
        <w:pStyle w:val="Corpotesto"/>
        <w:spacing w:afterLines="60" w:after="144" w:line="360" w:lineRule="auto"/>
        <w:ind w:left="232"/>
        <w:rPr>
          <w:rFonts w:ascii="Arial" w:hAnsi="Arial" w:cs="Arial"/>
          <w:sz w:val="18"/>
          <w:szCs w:val="18"/>
          <w:lang w:val="it-IT"/>
        </w:rPr>
      </w:pPr>
    </w:p>
    <w:p w:rsidR="00E060EF" w:rsidRPr="008F6827" w:rsidRDefault="00E060EF" w:rsidP="00E060EF">
      <w:pPr>
        <w:pStyle w:val="Corpotesto"/>
        <w:spacing w:afterLines="60" w:after="144" w:line="360" w:lineRule="auto"/>
        <w:ind w:left="232"/>
        <w:rPr>
          <w:rFonts w:ascii="Arial" w:hAnsi="Arial" w:cs="Arial"/>
          <w:sz w:val="18"/>
          <w:szCs w:val="18"/>
          <w:lang w:val="it-IT"/>
        </w:rPr>
      </w:pPr>
      <w:r w:rsidRPr="008F6827">
        <w:rPr>
          <w:rFonts w:ascii="Arial" w:hAnsi="Arial" w:cs="Arial"/>
          <w:sz w:val="18"/>
          <w:szCs w:val="18"/>
          <w:lang w:val="it-IT"/>
        </w:rPr>
        <w:t>Distinti saluti.</w:t>
      </w:r>
    </w:p>
    <w:p w:rsidR="00B63954" w:rsidRDefault="00B63954" w:rsidP="00C601ED">
      <w:pPr>
        <w:pStyle w:val="Corpotesto"/>
        <w:tabs>
          <w:tab w:val="left" w:pos="4094"/>
          <w:tab w:val="left" w:pos="6767"/>
          <w:tab w:val="left" w:pos="9639"/>
        </w:tabs>
        <w:spacing w:afterLines="60" w:after="144" w:line="360" w:lineRule="auto"/>
        <w:ind w:left="1096"/>
        <w:rPr>
          <w:rFonts w:ascii="Arial" w:hAnsi="Arial" w:cs="Arial"/>
          <w:sz w:val="18"/>
          <w:szCs w:val="18"/>
          <w:lang w:val="it-IT"/>
        </w:rPr>
      </w:pPr>
    </w:p>
    <w:p w:rsidR="00B63954" w:rsidRDefault="00B63954" w:rsidP="00C601ED">
      <w:pPr>
        <w:pStyle w:val="Corpotesto"/>
        <w:tabs>
          <w:tab w:val="left" w:pos="4094"/>
          <w:tab w:val="left" w:pos="6767"/>
          <w:tab w:val="left" w:pos="9639"/>
        </w:tabs>
        <w:spacing w:afterLines="60" w:after="144" w:line="360" w:lineRule="auto"/>
        <w:ind w:left="1096"/>
        <w:rPr>
          <w:rFonts w:ascii="Arial" w:hAnsi="Arial" w:cs="Arial"/>
          <w:sz w:val="18"/>
          <w:szCs w:val="18"/>
          <w:lang w:val="it-IT"/>
        </w:rPr>
      </w:pPr>
    </w:p>
    <w:p w:rsidR="00B67645" w:rsidRPr="0045594D" w:rsidRDefault="00E060EF" w:rsidP="00C601ED">
      <w:pPr>
        <w:pStyle w:val="Corpotesto"/>
        <w:tabs>
          <w:tab w:val="left" w:pos="4094"/>
          <w:tab w:val="left" w:pos="6767"/>
          <w:tab w:val="left" w:pos="9639"/>
        </w:tabs>
        <w:spacing w:afterLines="60" w:after="144" w:line="360" w:lineRule="auto"/>
        <w:ind w:left="1096"/>
        <w:rPr>
          <w:rFonts w:ascii="Arial" w:hAnsi="Arial" w:cs="Arial"/>
          <w:sz w:val="20"/>
          <w:szCs w:val="20"/>
          <w:lang w:eastAsia="it-IT"/>
        </w:rPr>
      </w:pPr>
      <w:r w:rsidRPr="008F6827">
        <w:rPr>
          <w:rFonts w:ascii="Arial" w:hAnsi="Arial" w:cs="Arial"/>
          <w:sz w:val="18"/>
          <w:szCs w:val="18"/>
          <w:lang w:val="it-IT"/>
        </w:rPr>
        <w:t>Data,</w:t>
      </w:r>
      <w:r w:rsidRPr="008F6827">
        <w:rPr>
          <w:rFonts w:ascii="Arial" w:hAnsi="Arial" w:cs="Arial"/>
          <w:sz w:val="18"/>
          <w:szCs w:val="18"/>
          <w:u w:val="single"/>
          <w:lang w:val="it-IT"/>
        </w:rPr>
        <w:tab/>
      </w:r>
      <w:r w:rsidRPr="008F6827">
        <w:rPr>
          <w:rFonts w:ascii="Arial" w:hAnsi="Arial" w:cs="Arial"/>
          <w:sz w:val="18"/>
          <w:szCs w:val="18"/>
          <w:lang w:val="it-IT"/>
        </w:rPr>
        <w:tab/>
        <w:t>Firma</w:t>
      </w:r>
      <w:r w:rsidRPr="008F6827">
        <w:rPr>
          <w:rFonts w:ascii="Arial" w:hAnsi="Arial" w:cs="Arial"/>
          <w:sz w:val="18"/>
          <w:szCs w:val="18"/>
          <w:u w:val="single"/>
          <w:lang w:val="it-IT"/>
        </w:rPr>
        <w:tab/>
      </w:r>
    </w:p>
    <w:sectPr w:rsidR="00B67645" w:rsidRPr="0045594D" w:rsidSect="000F326F">
      <w:headerReference w:type="even" r:id="rId9"/>
      <w:headerReference w:type="default" r:id="rId10"/>
      <w:footerReference w:type="even" r:id="rId11"/>
      <w:footerReference w:type="default" r:id="rId12"/>
      <w:headerReference w:type="first" r:id="rId13"/>
      <w:footerReference w:type="first" r:id="rId14"/>
      <w:pgSz w:w="11906" w:h="16838" w:code="9"/>
      <w:pgMar w:top="851" w:right="624" w:bottom="680" w:left="624" w:header="51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C5D" w:rsidRDefault="00CC3C5D" w:rsidP="001D79D5">
      <w:r>
        <w:separator/>
      </w:r>
    </w:p>
  </w:endnote>
  <w:endnote w:type="continuationSeparator" w:id="0">
    <w:p w:rsidR="00CC3C5D" w:rsidRDefault="00CC3C5D" w:rsidP="001D7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688" w:rsidRDefault="00E67688">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856236"/>
      <w:docPartObj>
        <w:docPartGallery w:val="Page Numbers (Bottom of Page)"/>
        <w:docPartUnique/>
      </w:docPartObj>
    </w:sdtPr>
    <w:sdtEndPr/>
    <w:sdtContent>
      <w:p w:rsidR="00E67688" w:rsidRDefault="00E67688">
        <w:pPr>
          <w:pStyle w:val="Pidipagina"/>
          <w:jc w:val="right"/>
        </w:pPr>
        <w:r>
          <w:fldChar w:fldCharType="begin"/>
        </w:r>
        <w:r>
          <w:instrText>PAGE   \* MERGEFORMAT</w:instrText>
        </w:r>
        <w:r>
          <w:fldChar w:fldCharType="separate"/>
        </w:r>
        <w:r w:rsidR="00FC7E5D">
          <w:rPr>
            <w:noProof/>
          </w:rPr>
          <w:t>2</w:t>
        </w:r>
        <w:r>
          <w:fldChar w:fldCharType="end"/>
        </w:r>
      </w:p>
    </w:sdtContent>
  </w:sdt>
  <w:p w:rsidR="003C0ABE" w:rsidRDefault="003C0ABE">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688" w:rsidRDefault="00E6768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C5D" w:rsidRDefault="00CC3C5D" w:rsidP="001D79D5">
      <w:r>
        <w:separator/>
      </w:r>
    </w:p>
  </w:footnote>
  <w:footnote w:type="continuationSeparator" w:id="0">
    <w:p w:rsidR="00CC3C5D" w:rsidRDefault="00CC3C5D" w:rsidP="001D79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688" w:rsidRDefault="00E67688">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1ED" w:rsidRPr="008B7DCA" w:rsidRDefault="00C601ED" w:rsidP="00C601ED">
    <w:pPr>
      <w:jc w:val="right"/>
      <w:rPr>
        <w:rFonts w:ascii="Arial" w:hAnsi="Arial" w:cs="Arial"/>
        <w:sz w:val="12"/>
        <w:szCs w:val="12"/>
      </w:rPr>
    </w:pPr>
    <w:r>
      <w:tab/>
    </w:r>
    <w:r>
      <w:tab/>
    </w:r>
    <w:r>
      <w:tab/>
    </w:r>
    <w:r>
      <w:tab/>
    </w:r>
    <w:r>
      <w:tab/>
    </w:r>
    <w:r>
      <w:tab/>
    </w:r>
    <w:r>
      <w:tab/>
    </w:r>
    <w: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sidRPr="008B7DCA">
      <w:rPr>
        <w:rFonts w:ascii="Arial" w:hAnsi="Arial" w:cs="Arial"/>
        <w:sz w:val="12"/>
        <w:szCs w:val="12"/>
      </w:rPr>
      <w:t xml:space="preserve">Allegato n. </w:t>
    </w:r>
    <w:proofErr w:type="gramStart"/>
    <w:r w:rsidRPr="008B7DCA">
      <w:rPr>
        <w:rFonts w:ascii="Arial" w:hAnsi="Arial" w:cs="Arial"/>
        <w:sz w:val="12"/>
        <w:szCs w:val="12"/>
      </w:rPr>
      <w:t>2  -</w:t>
    </w:r>
    <w:proofErr w:type="gramEnd"/>
    <w:r w:rsidRPr="008B7DCA">
      <w:rPr>
        <w:rFonts w:ascii="Arial" w:hAnsi="Arial" w:cs="Arial"/>
        <w:sz w:val="12"/>
        <w:szCs w:val="12"/>
      </w:rPr>
      <w:t xml:space="preserve"> Domanda manifestazione d’interesse</w:t>
    </w:r>
  </w:p>
  <w:p w:rsidR="00C601ED" w:rsidRDefault="00C601ED" w:rsidP="00C601ED">
    <w:pPr>
      <w:pStyle w:val="Corpotesto"/>
      <w:jc w:val="right"/>
      <w:rPr>
        <w:rFonts w:ascii="Arial" w:hAnsi="Arial" w:cs="Arial"/>
        <w:b/>
        <w:sz w:val="20"/>
        <w:szCs w:val="20"/>
        <w:lang w:val="it-IT"/>
      </w:rPr>
    </w:pPr>
  </w:p>
  <w:p w:rsidR="00C601ED" w:rsidRDefault="00C601ED">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688" w:rsidRDefault="00E67688">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227"/>
        </w:tabs>
        <w:ind w:left="227" w:hanging="227"/>
      </w:pPr>
      <w:rPr>
        <w:rFonts w:ascii="Symbol" w:hAnsi="Symbol" w:cs="Symbol"/>
      </w:rPr>
    </w:lvl>
    <w:lvl w:ilvl="1">
      <w:start w:val="1"/>
      <w:numFmt w:val="bullet"/>
      <w:lvlText w:val=""/>
      <w:lvlJc w:val="left"/>
      <w:pPr>
        <w:tabs>
          <w:tab w:val="num" w:pos="454"/>
        </w:tabs>
        <w:ind w:left="454" w:hanging="227"/>
      </w:pPr>
      <w:rPr>
        <w:rFonts w:ascii="Symbol" w:hAnsi="Symbol" w:cs="Symbol"/>
      </w:rPr>
    </w:lvl>
    <w:lvl w:ilvl="2">
      <w:start w:val="1"/>
      <w:numFmt w:val="bullet"/>
      <w:lvlText w:val=""/>
      <w:lvlJc w:val="left"/>
      <w:pPr>
        <w:tabs>
          <w:tab w:val="num" w:pos="680"/>
        </w:tabs>
        <w:ind w:left="680" w:hanging="227"/>
      </w:pPr>
      <w:rPr>
        <w:rFonts w:ascii="Symbol" w:hAnsi="Symbol" w:cs="Symbol"/>
      </w:rPr>
    </w:lvl>
    <w:lvl w:ilvl="3">
      <w:start w:val="1"/>
      <w:numFmt w:val="bullet"/>
      <w:lvlText w:val=""/>
      <w:lvlJc w:val="left"/>
      <w:pPr>
        <w:tabs>
          <w:tab w:val="num" w:pos="907"/>
        </w:tabs>
        <w:ind w:left="907" w:hanging="227"/>
      </w:pPr>
      <w:rPr>
        <w:rFonts w:ascii="Symbol" w:hAnsi="Symbol" w:cs="Symbol"/>
      </w:rPr>
    </w:lvl>
    <w:lvl w:ilvl="4">
      <w:start w:val="1"/>
      <w:numFmt w:val="bullet"/>
      <w:lvlText w:val=""/>
      <w:lvlJc w:val="left"/>
      <w:pPr>
        <w:tabs>
          <w:tab w:val="num" w:pos="1134"/>
        </w:tabs>
        <w:ind w:left="1134" w:hanging="227"/>
      </w:pPr>
      <w:rPr>
        <w:rFonts w:ascii="Symbol" w:hAnsi="Symbol" w:cs="Symbol"/>
      </w:rPr>
    </w:lvl>
    <w:lvl w:ilvl="5">
      <w:start w:val="1"/>
      <w:numFmt w:val="bullet"/>
      <w:lvlText w:val=""/>
      <w:lvlJc w:val="left"/>
      <w:pPr>
        <w:tabs>
          <w:tab w:val="num" w:pos="1361"/>
        </w:tabs>
        <w:ind w:left="1361" w:hanging="227"/>
      </w:pPr>
      <w:rPr>
        <w:rFonts w:ascii="Symbol" w:hAnsi="Symbol" w:cs="Symbol"/>
      </w:rPr>
    </w:lvl>
    <w:lvl w:ilvl="6">
      <w:start w:val="1"/>
      <w:numFmt w:val="bullet"/>
      <w:lvlText w:val=""/>
      <w:lvlJc w:val="left"/>
      <w:pPr>
        <w:tabs>
          <w:tab w:val="num" w:pos="1587"/>
        </w:tabs>
        <w:ind w:left="1587" w:hanging="227"/>
      </w:pPr>
      <w:rPr>
        <w:rFonts w:ascii="Symbol" w:hAnsi="Symbol" w:cs="Symbol"/>
      </w:rPr>
    </w:lvl>
    <w:lvl w:ilvl="7">
      <w:start w:val="1"/>
      <w:numFmt w:val="bullet"/>
      <w:lvlText w:val=""/>
      <w:lvlJc w:val="left"/>
      <w:pPr>
        <w:tabs>
          <w:tab w:val="num" w:pos="1814"/>
        </w:tabs>
        <w:ind w:left="1814" w:hanging="227"/>
      </w:pPr>
      <w:rPr>
        <w:rFonts w:ascii="Symbol" w:hAnsi="Symbol" w:cs="Symbol"/>
      </w:rPr>
    </w:lvl>
    <w:lvl w:ilvl="8">
      <w:start w:val="1"/>
      <w:numFmt w:val="bullet"/>
      <w:lvlText w:val=""/>
      <w:lvlJc w:val="left"/>
      <w:pPr>
        <w:tabs>
          <w:tab w:val="num" w:pos="2041"/>
        </w:tabs>
        <w:ind w:left="2041" w:hanging="227"/>
      </w:pPr>
      <w:rPr>
        <w:rFonts w:ascii="Symbol" w:hAnsi="Symbol" w:cs="Symbol"/>
      </w:rPr>
    </w:lvl>
  </w:abstractNum>
  <w:abstractNum w:abstractNumId="5" w15:restartNumberingAfterBreak="0">
    <w:nsid w:val="08794147"/>
    <w:multiLevelType w:val="multilevel"/>
    <w:tmpl w:val="C18A6C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6E60E74"/>
    <w:multiLevelType w:val="hybridMultilevel"/>
    <w:tmpl w:val="B5B8CFAC"/>
    <w:lvl w:ilvl="0" w:tplc="D50CA7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243B4B"/>
    <w:multiLevelType w:val="multilevel"/>
    <w:tmpl w:val="D4AEBFD0"/>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8" w15:restartNumberingAfterBreak="0">
    <w:nsid w:val="2C31100B"/>
    <w:multiLevelType w:val="hybridMultilevel"/>
    <w:tmpl w:val="5650A37A"/>
    <w:lvl w:ilvl="0" w:tplc="2C96C17C">
      <w:numFmt w:val="bullet"/>
      <w:lvlText w:val="-"/>
      <w:lvlJc w:val="left"/>
      <w:pPr>
        <w:ind w:left="952" w:hanging="360"/>
      </w:pPr>
      <w:rPr>
        <w:rFonts w:ascii="Times New Roman" w:eastAsia="Times New Roman" w:hAnsi="Times New Roman" w:cs="Times New Roman" w:hint="default"/>
        <w:w w:val="99"/>
        <w:sz w:val="18"/>
        <w:szCs w:val="18"/>
        <w:lang w:val="it-IT" w:eastAsia="en-US" w:bidi="ar-SA"/>
      </w:rPr>
    </w:lvl>
    <w:lvl w:ilvl="1" w:tplc="2E106374">
      <w:numFmt w:val="bullet"/>
      <w:lvlText w:val="•"/>
      <w:lvlJc w:val="left"/>
      <w:pPr>
        <w:ind w:left="1970" w:hanging="360"/>
      </w:pPr>
      <w:rPr>
        <w:rFonts w:hint="default"/>
        <w:lang w:val="it-IT" w:eastAsia="en-US" w:bidi="ar-SA"/>
      </w:rPr>
    </w:lvl>
    <w:lvl w:ilvl="2" w:tplc="AEC8C802">
      <w:numFmt w:val="bullet"/>
      <w:lvlText w:val="•"/>
      <w:lvlJc w:val="left"/>
      <w:pPr>
        <w:ind w:left="2980" w:hanging="360"/>
      </w:pPr>
      <w:rPr>
        <w:rFonts w:hint="default"/>
        <w:lang w:val="it-IT" w:eastAsia="en-US" w:bidi="ar-SA"/>
      </w:rPr>
    </w:lvl>
    <w:lvl w:ilvl="3" w:tplc="972619B8">
      <w:numFmt w:val="bullet"/>
      <w:lvlText w:val="•"/>
      <w:lvlJc w:val="left"/>
      <w:pPr>
        <w:ind w:left="3990" w:hanging="360"/>
      </w:pPr>
      <w:rPr>
        <w:rFonts w:hint="default"/>
        <w:lang w:val="it-IT" w:eastAsia="en-US" w:bidi="ar-SA"/>
      </w:rPr>
    </w:lvl>
    <w:lvl w:ilvl="4" w:tplc="F98C17A6">
      <w:numFmt w:val="bullet"/>
      <w:lvlText w:val="•"/>
      <w:lvlJc w:val="left"/>
      <w:pPr>
        <w:ind w:left="5000" w:hanging="360"/>
      </w:pPr>
      <w:rPr>
        <w:rFonts w:hint="default"/>
        <w:lang w:val="it-IT" w:eastAsia="en-US" w:bidi="ar-SA"/>
      </w:rPr>
    </w:lvl>
    <w:lvl w:ilvl="5" w:tplc="96E8F206">
      <w:numFmt w:val="bullet"/>
      <w:lvlText w:val="•"/>
      <w:lvlJc w:val="left"/>
      <w:pPr>
        <w:ind w:left="6010" w:hanging="360"/>
      </w:pPr>
      <w:rPr>
        <w:rFonts w:hint="default"/>
        <w:lang w:val="it-IT" w:eastAsia="en-US" w:bidi="ar-SA"/>
      </w:rPr>
    </w:lvl>
    <w:lvl w:ilvl="6" w:tplc="5A96902E">
      <w:numFmt w:val="bullet"/>
      <w:lvlText w:val="•"/>
      <w:lvlJc w:val="left"/>
      <w:pPr>
        <w:ind w:left="7020" w:hanging="360"/>
      </w:pPr>
      <w:rPr>
        <w:rFonts w:hint="default"/>
        <w:lang w:val="it-IT" w:eastAsia="en-US" w:bidi="ar-SA"/>
      </w:rPr>
    </w:lvl>
    <w:lvl w:ilvl="7" w:tplc="C0E4A6B2">
      <w:numFmt w:val="bullet"/>
      <w:lvlText w:val="•"/>
      <w:lvlJc w:val="left"/>
      <w:pPr>
        <w:ind w:left="8030" w:hanging="360"/>
      </w:pPr>
      <w:rPr>
        <w:rFonts w:hint="default"/>
        <w:lang w:val="it-IT" w:eastAsia="en-US" w:bidi="ar-SA"/>
      </w:rPr>
    </w:lvl>
    <w:lvl w:ilvl="8" w:tplc="A0F0C7D8">
      <w:numFmt w:val="bullet"/>
      <w:lvlText w:val="•"/>
      <w:lvlJc w:val="left"/>
      <w:pPr>
        <w:ind w:left="9040" w:hanging="360"/>
      </w:pPr>
      <w:rPr>
        <w:rFonts w:hint="default"/>
        <w:lang w:val="it-IT" w:eastAsia="en-US" w:bidi="ar-SA"/>
      </w:rPr>
    </w:lvl>
  </w:abstractNum>
  <w:abstractNum w:abstractNumId="9" w15:restartNumberingAfterBreak="0">
    <w:nsid w:val="2EB21E16"/>
    <w:multiLevelType w:val="hybridMultilevel"/>
    <w:tmpl w:val="B6FEBBC6"/>
    <w:lvl w:ilvl="0" w:tplc="4AF02ED0">
      <w:start w:val="1"/>
      <w:numFmt w:val="decimal"/>
      <w:lvlText w:val="%1."/>
      <w:lvlJc w:val="left"/>
      <w:pPr>
        <w:ind w:left="940" w:hanging="709"/>
      </w:pPr>
      <w:rPr>
        <w:rFonts w:ascii="Verdana" w:eastAsia="Verdana" w:hAnsi="Verdana" w:cs="Verdana" w:hint="default"/>
        <w:b/>
        <w:bCs/>
        <w:spacing w:val="-1"/>
        <w:w w:val="99"/>
        <w:sz w:val="18"/>
        <w:szCs w:val="18"/>
        <w:lang w:val="it-IT" w:eastAsia="en-US" w:bidi="ar-SA"/>
      </w:rPr>
    </w:lvl>
    <w:lvl w:ilvl="1" w:tplc="3258BFC0">
      <w:numFmt w:val="bullet"/>
      <w:lvlText w:val="•"/>
      <w:lvlJc w:val="left"/>
      <w:pPr>
        <w:ind w:left="1952" w:hanging="709"/>
      </w:pPr>
      <w:rPr>
        <w:rFonts w:hint="default"/>
        <w:lang w:val="it-IT" w:eastAsia="en-US" w:bidi="ar-SA"/>
      </w:rPr>
    </w:lvl>
    <w:lvl w:ilvl="2" w:tplc="A33823F2">
      <w:numFmt w:val="bullet"/>
      <w:lvlText w:val="•"/>
      <w:lvlJc w:val="left"/>
      <w:pPr>
        <w:ind w:left="2964" w:hanging="709"/>
      </w:pPr>
      <w:rPr>
        <w:rFonts w:hint="default"/>
        <w:lang w:val="it-IT" w:eastAsia="en-US" w:bidi="ar-SA"/>
      </w:rPr>
    </w:lvl>
    <w:lvl w:ilvl="3" w:tplc="79A8A268">
      <w:numFmt w:val="bullet"/>
      <w:lvlText w:val="•"/>
      <w:lvlJc w:val="left"/>
      <w:pPr>
        <w:ind w:left="3976" w:hanging="709"/>
      </w:pPr>
      <w:rPr>
        <w:rFonts w:hint="default"/>
        <w:lang w:val="it-IT" w:eastAsia="en-US" w:bidi="ar-SA"/>
      </w:rPr>
    </w:lvl>
    <w:lvl w:ilvl="4" w:tplc="E0606CC6">
      <w:numFmt w:val="bullet"/>
      <w:lvlText w:val="•"/>
      <w:lvlJc w:val="left"/>
      <w:pPr>
        <w:ind w:left="4988" w:hanging="709"/>
      </w:pPr>
      <w:rPr>
        <w:rFonts w:hint="default"/>
        <w:lang w:val="it-IT" w:eastAsia="en-US" w:bidi="ar-SA"/>
      </w:rPr>
    </w:lvl>
    <w:lvl w:ilvl="5" w:tplc="860E28F4">
      <w:numFmt w:val="bullet"/>
      <w:lvlText w:val="•"/>
      <w:lvlJc w:val="left"/>
      <w:pPr>
        <w:ind w:left="6000" w:hanging="709"/>
      </w:pPr>
      <w:rPr>
        <w:rFonts w:hint="default"/>
        <w:lang w:val="it-IT" w:eastAsia="en-US" w:bidi="ar-SA"/>
      </w:rPr>
    </w:lvl>
    <w:lvl w:ilvl="6" w:tplc="7526A9F6">
      <w:numFmt w:val="bullet"/>
      <w:lvlText w:val="•"/>
      <w:lvlJc w:val="left"/>
      <w:pPr>
        <w:ind w:left="7012" w:hanging="709"/>
      </w:pPr>
      <w:rPr>
        <w:rFonts w:hint="default"/>
        <w:lang w:val="it-IT" w:eastAsia="en-US" w:bidi="ar-SA"/>
      </w:rPr>
    </w:lvl>
    <w:lvl w:ilvl="7" w:tplc="E45A090E">
      <w:numFmt w:val="bullet"/>
      <w:lvlText w:val="•"/>
      <w:lvlJc w:val="left"/>
      <w:pPr>
        <w:ind w:left="8024" w:hanging="709"/>
      </w:pPr>
      <w:rPr>
        <w:rFonts w:hint="default"/>
        <w:lang w:val="it-IT" w:eastAsia="en-US" w:bidi="ar-SA"/>
      </w:rPr>
    </w:lvl>
    <w:lvl w:ilvl="8" w:tplc="B3E4B50C">
      <w:numFmt w:val="bullet"/>
      <w:lvlText w:val="•"/>
      <w:lvlJc w:val="left"/>
      <w:pPr>
        <w:ind w:left="9036" w:hanging="709"/>
      </w:pPr>
      <w:rPr>
        <w:rFonts w:hint="default"/>
        <w:lang w:val="it-IT" w:eastAsia="en-US" w:bidi="ar-SA"/>
      </w:rPr>
    </w:lvl>
  </w:abstractNum>
  <w:abstractNum w:abstractNumId="10" w15:restartNumberingAfterBreak="0">
    <w:nsid w:val="311C4984"/>
    <w:multiLevelType w:val="multilevel"/>
    <w:tmpl w:val="2B62D5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974676F"/>
    <w:multiLevelType w:val="hybridMultilevel"/>
    <w:tmpl w:val="9BEC5E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CD8671C"/>
    <w:multiLevelType w:val="hybridMultilevel"/>
    <w:tmpl w:val="EB5E21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116296D"/>
    <w:multiLevelType w:val="multilevel"/>
    <w:tmpl w:val="E9027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6B0469"/>
    <w:multiLevelType w:val="hybridMultilevel"/>
    <w:tmpl w:val="18445118"/>
    <w:lvl w:ilvl="0" w:tplc="7C740676">
      <w:start w:val="3"/>
      <w:numFmt w:val="bullet"/>
      <w:lvlText w:val="-"/>
      <w:lvlJc w:val="left"/>
      <w:pPr>
        <w:ind w:left="501"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62C40C8"/>
    <w:multiLevelType w:val="multilevel"/>
    <w:tmpl w:val="FE98BF08"/>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16" w15:restartNumberingAfterBreak="0">
    <w:nsid w:val="57BE5D61"/>
    <w:multiLevelType w:val="hybridMultilevel"/>
    <w:tmpl w:val="435C9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AA4186C"/>
    <w:multiLevelType w:val="hybridMultilevel"/>
    <w:tmpl w:val="1B9CB924"/>
    <w:lvl w:ilvl="0" w:tplc="55AE7092">
      <w:start w:val="1"/>
      <w:numFmt w:val="lowerLetter"/>
      <w:lvlText w:val="%1."/>
      <w:lvlJc w:val="left"/>
      <w:pPr>
        <w:ind w:left="720" w:hanging="360"/>
      </w:pPr>
      <w:rPr>
        <w:rFonts w:hint="default"/>
        <w:color w:val="1C1C1C"/>
        <w:w w:val="11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9E95F56"/>
    <w:multiLevelType w:val="multilevel"/>
    <w:tmpl w:val="68584F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71481BDD"/>
    <w:multiLevelType w:val="hybridMultilevel"/>
    <w:tmpl w:val="639606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1CE3B37"/>
    <w:multiLevelType w:val="hybridMultilevel"/>
    <w:tmpl w:val="F940A71E"/>
    <w:lvl w:ilvl="0" w:tplc="D50CA7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4512367"/>
    <w:multiLevelType w:val="hybridMultilevel"/>
    <w:tmpl w:val="DA0C81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D045EF7"/>
    <w:multiLevelType w:val="hybridMultilevel"/>
    <w:tmpl w:val="FEB04F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0"/>
  </w:num>
  <w:num w:numId="4">
    <w:abstractNumId w:val="12"/>
  </w:num>
  <w:num w:numId="5">
    <w:abstractNumId w:val="17"/>
  </w:num>
  <w:num w:numId="6">
    <w:abstractNumId w:val="8"/>
  </w:num>
  <w:num w:numId="7">
    <w:abstractNumId w:val="9"/>
  </w:num>
  <w:num w:numId="8">
    <w:abstractNumId w:val="22"/>
  </w:num>
  <w:num w:numId="9">
    <w:abstractNumId w:val="19"/>
  </w:num>
  <w:num w:numId="10">
    <w:abstractNumId w:val="20"/>
  </w:num>
  <w:num w:numId="11">
    <w:abstractNumId w:val="6"/>
  </w:num>
  <w:num w:numId="12">
    <w:abstractNumId w:val="16"/>
  </w:num>
  <w:num w:numId="13">
    <w:abstractNumId w:val="11"/>
  </w:num>
  <w:num w:numId="14">
    <w:abstractNumId w:val="14"/>
  </w:num>
  <w:num w:numId="15">
    <w:abstractNumId w:val="21"/>
  </w:num>
  <w:num w:numId="16">
    <w:abstractNumId w:val="0"/>
  </w:num>
  <w:num w:numId="17">
    <w:abstractNumId w:val="1"/>
  </w:num>
  <w:num w:numId="18">
    <w:abstractNumId w:val="2"/>
  </w:num>
  <w:num w:numId="19">
    <w:abstractNumId w:val="3"/>
  </w:num>
  <w:num w:numId="20">
    <w:abstractNumId w:val="4"/>
  </w:num>
  <w:num w:numId="21">
    <w:abstractNumId w:val="18"/>
  </w:num>
  <w:num w:numId="22">
    <w:abstractNumId w:val="1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287"/>
    <w:rsid w:val="00010890"/>
    <w:rsid w:val="00041F46"/>
    <w:rsid w:val="000562FE"/>
    <w:rsid w:val="00065A9E"/>
    <w:rsid w:val="00073ED5"/>
    <w:rsid w:val="00080953"/>
    <w:rsid w:val="000906A4"/>
    <w:rsid w:val="000B645A"/>
    <w:rsid w:val="000C3015"/>
    <w:rsid w:val="000D00E1"/>
    <w:rsid w:val="000E4AE3"/>
    <w:rsid w:val="000F326F"/>
    <w:rsid w:val="00113082"/>
    <w:rsid w:val="00144419"/>
    <w:rsid w:val="00147324"/>
    <w:rsid w:val="00155623"/>
    <w:rsid w:val="001957DD"/>
    <w:rsid w:val="001959C2"/>
    <w:rsid w:val="001A3855"/>
    <w:rsid w:val="001A4BED"/>
    <w:rsid w:val="001C37A3"/>
    <w:rsid w:val="001C7212"/>
    <w:rsid w:val="001D0003"/>
    <w:rsid w:val="001D79D5"/>
    <w:rsid w:val="001E1641"/>
    <w:rsid w:val="001F6FCF"/>
    <w:rsid w:val="00241FD9"/>
    <w:rsid w:val="0027730D"/>
    <w:rsid w:val="002B511C"/>
    <w:rsid w:val="002B7E0D"/>
    <w:rsid w:val="0031742F"/>
    <w:rsid w:val="00322E59"/>
    <w:rsid w:val="00323AC5"/>
    <w:rsid w:val="00323D2D"/>
    <w:rsid w:val="003257B4"/>
    <w:rsid w:val="00366E82"/>
    <w:rsid w:val="00374435"/>
    <w:rsid w:val="00396485"/>
    <w:rsid w:val="003969C2"/>
    <w:rsid w:val="003C0ABE"/>
    <w:rsid w:val="003D4015"/>
    <w:rsid w:val="003D4E30"/>
    <w:rsid w:val="003D4F66"/>
    <w:rsid w:val="003F1207"/>
    <w:rsid w:val="003F7B71"/>
    <w:rsid w:val="00410AF6"/>
    <w:rsid w:val="0041260C"/>
    <w:rsid w:val="00454FB4"/>
    <w:rsid w:val="0045594D"/>
    <w:rsid w:val="00463D2B"/>
    <w:rsid w:val="00466ECC"/>
    <w:rsid w:val="00470A0D"/>
    <w:rsid w:val="00481D6B"/>
    <w:rsid w:val="004901C2"/>
    <w:rsid w:val="00493C9D"/>
    <w:rsid w:val="004D0B24"/>
    <w:rsid w:val="005110D4"/>
    <w:rsid w:val="0054144F"/>
    <w:rsid w:val="005561F1"/>
    <w:rsid w:val="005610E7"/>
    <w:rsid w:val="00561DC6"/>
    <w:rsid w:val="00565FD0"/>
    <w:rsid w:val="00573900"/>
    <w:rsid w:val="00580B78"/>
    <w:rsid w:val="005929D3"/>
    <w:rsid w:val="005B1B89"/>
    <w:rsid w:val="005B3A05"/>
    <w:rsid w:val="005B712C"/>
    <w:rsid w:val="005F22F4"/>
    <w:rsid w:val="00667144"/>
    <w:rsid w:val="006A5325"/>
    <w:rsid w:val="006D226A"/>
    <w:rsid w:val="006E5231"/>
    <w:rsid w:val="006F0027"/>
    <w:rsid w:val="006F78A9"/>
    <w:rsid w:val="00711900"/>
    <w:rsid w:val="007219B6"/>
    <w:rsid w:val="00721CB2"/>
    <w:rsid w:val="0073086E"/>
    <w:rsid w:val="0073343B"/>
    <w:rsid w:val="00774BCB"/>
    <w:rsid w:val="007831DF"/>
    <w:rsid w:val="00784C10"/>
    <w:rsid w:val="007A6D1D"/>
    <w:rsid w:val="007A6F5F"/>
    <w:rsid w:val="007D0830"/>
    <w:rsid w:val="007E51A7"/>
    <w:rsid w:val="007F4C7C"/>
    <w:rsid w:val="008429A4"/>
    <w:rsid w:val="00874E4F"/>
    <w:rsid w:val="00877A59"/>
    <w:rsid w:val="008809D8"/>
    <w:rsid w:val="008B31D4"/>
    <w:rsid w:val="008B7DCA"/>
    <w:rsid w:val="008C405B"/>
    <w:rsid w:val="008D28AE"/>
    <w:rsid w:val="008D34E1"/>
    <w:rsid w:val="008D4AAC"/>
    <w:rsid w:val="008E3F55"/>
    <w:rsid w:val="008E7121"/>
    <w:rsid w:val="008F6827"/>
    <w:rsid w:val="009234B5"/>
    <w:rsid w:val="00926365"/>
    <w:rsid w:val="00971DDA"/>
    <w:rsid w:val="0097620D"/>
    <w:rsid w:val="00976AEA"/>
    <w:rsid w:val="00981C51"/>
    <w:rsid w:val="00997EDE"/>
    <w:rsid w:val="00A20E6A"/>
    <w:rsid w:val="00A36BD0"/>
    <w:rsid w:val="00A41DBC"/>
    <w:rsid w:val="00A442B9"/>
    <w:rsid w:val="00A61DAF"/>
    <w:rsid w:val="00A759B9"/>
    <w:rsid w:val="00A92928"/>
    <w:rsid w:val="00AA1EB5"/>
    <w:rsid w:val="00AA3E3D"/>
    <w:rsid w:val="00AC1826"/>
    <w:rsid w:val="00B014E2"/>
    <w:rsid w:val="00B15936"/>
    <w:rsid w:val="00B31AA9"/>
    <w:rsid w:val="00B4429F"/>
    <w:rsid w:val="00B63954"/>
    <w:rsid w:val="00B67645"/>
    <w:rsid w:val="00B8143A"/>
    <w:rsid w:val="00B95F04"/>
    <w:rsid w:val="00BC54BF"/>
    <w:rsid w:val="00BD2C33"/>
    <w:rsid w:val="00BE297D"/>
    <w:rsid w:val="00BF557B"/>
    <w:rsid w:val="00C11202"/>
    <w:rsid w:val="00C33E86"/>
    <w:rsid w:val="00C37B36"/>
    <w:rsid w:val="00C53692"/>
    <w:rsid w:val="00C601ED"/>
    <w:rsid w:val="00C77AB7"/>
    <w:rsid w:val="00CC0324"/>
    <w:rsid w:val="00CC3C5D"/>
    <w:rsid w:val="00CF2F9F"/>
    <w:rsid w:val="00D2123C"/>
    <w:rsid w:val="00D27FB6"/>
    <w:rsid w:val="00D4491F"/>
    <w:rsid w:val="00D618E9"/>
    <w:rsid w:val="00D74287"/>
    <w:rsid w:val="00D836C6"/>
    <w:rsid w:val="00D87447"/>
    <w:rsid w:val="00D9377A"/>
    <w:rsid w:val="00DA3991"/>
    <w:rsid w:val="00DB319B"/>
    <w:rsid w:val="00DD5D47"/>
    <w:rsid w:val="00DE5F8D"/>
    <w:rsid w:val="00E0122C"/>
    <w:rsid w:val="00E02EEF"/>
    <w:rsid w:val="00E060EF"/>
    <w:rsid w:val="00E153FF"/>
    <w:rsid w:val="00E43D5B"/>
    <w:rsid w:val="00E67688"/>
    <w:rsid w:val="00E82B91"/>
    <w:rsid w:val="00E86394"/>
    <w:rsid w:val="00EB1FD9"/>
    <w:rsid w:val="00EE1B8E"/>
    <w:rsid w:val="00EF2F5B"/>
    <w:rsid w:val="00F17A28"/>
    <w:rsid w:val="00F25FFF"/>
    <w:rsid w:val="00F82E53"/>
    <w:rsid w:val="00F86DFA"/>
    <w:rsid w:val="00F87B04"/>
    <w:rsid w:val="00F92A2D"/>
    <w:rsid w:val="00F935B4"/>
    <w:rsid w:val="00F95515"/>
    <w:rsid w:val="00FC7E5D"/>
    <w:rsid w:val="00FD1009"/>
    <w:rsid w:val="00FF4D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7246F"/>
  <w15:docId w15:val="{8DF297B6-CE5B-4774-AE0D-22D2AE0DA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A1EB5"/>
  </w:style>
  <w:style w:type="paragraph" w:styleId="Titolo1">
    <w:name w:val="heading 1"/>
    <w:basedOn w:val="Normale"/>
    <w:link w:val="Titolo1Carattere"/>
    <w:uiPriority w:val="9"/>
    <w:qFormat/>
    <w:rsid w:val="00E060EF"/>
    <w:pPr>
      <w:widowControl w:val="0"/>
      <w:autoSpaceDE w:val="0"/>
      <w:autoSpaceDN w:val="0"/>
      <w:ind w:left="952" w:right="4030" w:firstLine="0"/>
      <w:jc w:val="center"/>
      <w:outlineLvl w:val="0"/>
    </w:pPr>
    <w:rPr>
      <w:rFonts w:ascii="Verdana" w:eastAsia="Verdana" w:hAnsi="Verdana" w:cs="Verdan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742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74287"/>
    <w:rPr>
      <w:rFonts w:ascii="Tahoma" w:hAnsi="Tahoma" w:cs="Tahoma"/>
      <w:sz w:val="16"/>
      <w:szCs w:val="16"/>
    </w:rPr>
  </w:style>
  <w:style w:type="character" w:styleId="Collegamentoipertestuale">
    <w:name w:val="Hyperlink"/>
    <w:basedOn w:val="Carpredefinitoparagrafo"/>
    <w:uiPriority w:val="99"/>
    <w:unhideWhenUsed/>
    <w:rsid w:val="00D74287"/>
    <w:rPr>
      <w:color w:val="000080"/>
      <w:u w:val="single"/>
    </w:rPr>
  </w:style>
  <w:style w:type="paragraph" w:styleId="NormaleWeb">
    <w:name w:val="Normal (Web)"/>
    <w:basedOn w:val="Normale"/>
    <w:uiPriority w:val="99"/>
    <w:semiHidden/>
    <w:unhideWhenUsed/>
    <w:rsid w:val="00D74287"/>
    <w:pPr>
      <w:spacing w:before="100" w:beforeAutospacing="1" w:after="142" w:line="276" w:lineRule="auto"/>
      <w:ind w:firstLine="0"/>
      <w:jc w:val="left"/>
    </w:pPr>
    <w:rPr>
      <w:rFonts w:ascii="Times New Roman" w:eastAsia="Times New Roman" w:hAnsi="Times New Roman" w:cs="Times New Roman"/>
      <w:sz w:val="24"/>
      <w:szCs w:val="24"/>
      <w:lang w:eastAsia="it-IT"/>
    </w:rPr>
  </w:style>
  <w:style w:type="character" w:customStyle="1" w:styleId="markedcontent">
    <w:name w:val="markedcontent"/>
    <w:basedOn w:val="Carpredefinitoparagrafo"/>
    <w:rsid w:val="002B7E0D"/>
  </w:style>
  <w:style w:type="paragraph" w:styleId="Paragrafoelenco">
    <w:name w:val="List Paragraph"/>
    <w:basedOn w:val="Normale"/>
    <w:uiPriority w:val="34"/>
    <w:qFormat/>
    <w:rsid w:val="005B712C"/>
    <w:pPr>
      <w:widowControl w:val="0"/>
      <w:autoSpaceDE w:val="0"/>
      <w:autoSpaceDN w:val="0"/>
      <w:ind w:left="1256" w:hanging="362"/>
      <w:jc w:val="left"/>
    </w:pPr>
    <w:rPr>
      <w:rFonts w:ascii="Times New Roman" w:eastAsia="Times New Roman" w:hAnsi="Times New Roman" w:cs="Times New Roman"/>
      <w:lang w:val="en-US"/>
    </w:rPr>
  </w:style>
  <w:style w:type="character" w:customStyle="1" w:styleId="Titolo1Carattere">
    <w:name w:val="Titolo 1 Carattere"/>
    <w:basedOn w:val="Carpredefinitoparagrafo"/>
    <w:link w:val="Titolo1"/>
    <w:uiPriority w:val="9"/>
    <w:rsid w:val="00E060EF"/>
    <w:rPr>
      <w:rFonts w:ascii="Verdana" w:eastAsia="Verdana" w:hAnsi="Verdana" w:cs="Verdana"/>
      <w:b/>
      <w:bCs/>
      <w:sz w:val="18"/>
      <w:szCs w:val="18"/>
    </w:rPr>
  </w:style>
  <w:style w:type="paragraph" w:styleId="Corpotesto">
    <w:name w:val="Body Text"/>
    <w:basedOn w:val="Normale"/>
    <w:link w:val="CorpotestoCarattere"/>
    <w:uiPriority w:val="1"/>
    <w:qFormat/>
    <w:rsid w:val="00E060EF"/>
    <w:pPr>
      <w:widowControl w:val="0"/>
      <w:autoSpaceDE w:val="0"/>
      <w:autoSpaceDN w:val="0"/>
      <w:ind w:firstLine="0"/>
      <w:jc w:val="left"/>
    </w:pPr>
    <w:rPr>
      <w:rFonts w:ascii="Times New Roman" w:eastAsia="Times New Roman" w:hAnsi="Times New Roman" w:cs="Times New Roman"/>
      <w:lang w:val="en-US"/>
    </w:rPr>
  </w:style>
  <w:style w:type="character" w:customStyle="1" w:styleId="CorpotestoCarattere">
    <w:name w:val="Corpo testo Carattere"/>
    <w:basedOn w:val="Carpredefinitoparagrafo"/>
    <w:link w:val="Corpotesto"/>
    <w:uiPriority w:val="1"/>
    <w:rsid w:val="00E060EF"/>
    <w:rPr>
      <w:rFonts w:ascii="Times New Roman" w:eastAsia="Times New Roman" w:hAnsi="Times New Roman" w:cs="Times New Roman"/>
      <w:lang w:val="en-US"/>
    </w:rPr>
  </w:style>
  <w:style w:type="paragraph" w:customStyle="1" w:styleId="Paragrafoelenco1">
    <w:name w:val="Paragrafo elenco1"/>
    <w:basedOn w:val="Normale"/>
    <w:rsid w:val="00E060EF"/>
    <w:pPr>
      <w:spacing w:after="200" w:line="276" w:lineRule="auto"/>
      <w:ind w:left="720" w:firstLine="0"/>
      <w:contextualSpacing/>
      <w:jc w:val="left"/>
    </w:pPr>
    <w:rPr>
      <w:rFonts w:ascii="Calibri" w:eastAsia="Times New Roman" w:hAnsi="Calibri" w:cs="Times New Roman"/>
    </w:rPr>
  </w:style>
  <w:style w:type="paragraph" w:styleId="Intestazione">
    <w:name w:val="header"/>
    <w:basedOn w:val="Normale"/>
    <w:link w:val="IntestazioneCarattere"/>
    <w:uiPriority w:val="99"/>
    <w:unhideWhenUsed/>
    <w:rsid w:val="001D79D5"/>
    <w:pPr>
      <w:tabs>
        <w:tab w:val="center" w:pos="4819"/>
        <w:tab w:val="right" w:pos="9638"/>
      </w:tabs>
    </w:pPr>
  </w:style>
  <w:style w:type="character" w:customStyle="1" w:styleId="IntestazioneCarattere">
    <w:name w:val="Intestazione Carattere"/>
    <w:basedOn w:val="Carpredefinitoparagrafo"/>
    <w:link w:val="Intestazione"/>
    <w:uiPriority w:val="99"/>
    <w:rsid w:val="001D79D5"/>
  </w:style>
  <w:style w:type="paragraph" w:styleId="Pidipagina">
    <w:name w:val="footer"/>
    <w:basedOn w:val="Normale"/>
    <w:link w:val="PidipaginaCarattere"/>
    <w:uiPriority w:val="99"/>
    <w:unhideWhenUsed/>
    <w:rsid w:val="001D79D5"/>
    <w:pPr>
      <w:tabs>
        <w:tab w:val="center" w:pos="4819"/>
        <w:tab w:val="right" w:pos="9638"/>
      </w:tabs>
    </w:pPr>
  </w:style>
  <w:style w:type="character" w:customStyle="1" w:styleId="PidipaginaCarattere">
    <w:name w:val="Piè di pagina Carattere"/>
    <w:basedOn w:val="Carpredefinitoparagrafo"/>
    <w:link w:val="Pidipagina"/>
    <w:uiPriority w:val="99"/>
    <w:qFormat/>
    <w:rsid w:val="001D79D5"/>
  </w:style>
  <w:style w:type="character" w:customStyle="1" w:styleId="Nessuno">
    <w:name w:val="Nessuno"/>
    <w:qFormat/>
    <w:rsid w:val="00B67645"/>
  </w:style>
  <w:style w:type="table" w:styleId="Grigliatabella">
    <w:name w:val="Table Grid"/>
    <w:basedOn w:val="Tabellanormale"/>
    <w:uiPriority w:val="39"/>
    <w:rsid w:val="00B67645"/>
    <w:pPr>
      <w:ind w:firstLine="0"/>
      <w:jc w:val="left"/>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dipagina1">
    <w:name w:val="Piè di pagina1"/>
    <w:basedOn w:val="Normale"/>
    <w:uiPriority w:val="99"/>
    <w:unhideWhenUsed/>
    <w:rsid w:val="00410AF6"/>
    <w:pPr>
      <w:tabs>
        <w:tab w:val="center" w:pos="4819"/>
        <w:tab w:val="right" w:pos="9638"/>
      </w:tabs>
      <w:suppressAutoHyphens/>
      <w:ind w:firstLine="0"/>
      <w:jc w:val="left"/>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288071">
      <w:bodyDiv w:val="1"/>
      <w:marLeft w:val="0"/>
      <w:marRight w:val="0"/>
      <w:marTop w:val="0"/>
      <w:marBottom w:val="0"/>
      <w:divBdr>
        <w:top w:val="none" w:sz="0" w:space="0" w:color="auto"/>
        <w:left w:val="none" w:sz="0" w:space="0" w:color="auto"/>
        <w:bottom w:val="none" w:sz="0" w:space="0" w:color="auto"/>
        <w:right w:val="none" w:sz="0" w:space="0" w:color="auto"/>
      </w:divBdr>
    </w:div>
    <w:div w:id="204250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pec.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8E12B-18B2-40E3-99FE-1500A672A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440</Words>
  <Characters>2513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512360</dc:creator>
  <cp:lastModifiedBy>VIRDIS PAOLA</cp:lastModifiedBy>
  <cp:revision>3</cp:revision>
  <cp:lastPrinted>2023-08-22T14:48:00Z</cp:lastPrinted>
  <dcterms:created xsi:type="dcterms:W3CDTF">2024-10-29T11:08:00Z</dcterms:created>
  <dcterms:modified xsi:type="dcterms:W3CDTF">2024-10-29T11:09:00Z</dcterms:modified>
</cp:coreProperties>
</file>